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665DA" w14:textId="77777777" w:rsidR="000043DA" w:rsidRPr="003E0522" w:rsidRDefault="004F76A4" w:rsidP="000043DA">
      <w:pPr>
        <w:shd w:val="clear" w:color="auto" w:fill="D9D9D9"/>
        <w:jc w:val="right"/>
        <w:rPr>
          <w:rFonts w:asciiTheme="minorHAnsi" w:hAnsiTheme="minorHAnsi" w:cs="Calibri"/>
          <w:b/>
          <w:sz w:val="18"/>
          <w:szCs w:val="18"/>
        </w:rPr>
      </w:pPr>
      <w:r>
        <w:rPr>
          <w:rFonts w:asciiTheme="minorHAnsi" w:hAnsiTheme="minorHAnsi" w:cs="Calibri"/>
          <w:b/>
          <w:sz w:val="18"/>
          <w:szCs w:val="18"/>
        </w:rPr>
        <w:t>Z</w:t>
      </w:r>
      <w:r w:rsidR="000043DA" w:rsidRPr="003E0522">
        <w:rPr>
          <w:rFonts w:asciiTheme="minorHAnsi" w:hAnsiTheme="minorHAnsi" w:cs="Calibri"/>
          <w:b/>
          <w:sz w:val="18"/>
          <w:szCs w:val="18"/>
        </w:rPr>
        <w:t xml:space="preserve">ałącznik nr </w:t>
      </w:r>
      <w:r w:rsidR="0058042B">
        <w:rPr>
          <w:rFonts w:asciiTheme="minorHAnsi" w:hAnsiTheme="minorHAnsi" w:cs="Calibri"/>
          <w:b/>
          <w:sz w:val="18"/>
          <w:szCs w:val="18"/>
        </w:rPr>
        <w:t>5</w:t>
      </w:r>
      <w:r w:rsidR="00BF08D9">
        <w:rPr>
          <w:rFonts w:asciiTheme="minorHAnsi" w:hAnsiTheme="minorHAnsi" w:cs="Calibri"/>
          <w:b/>
          <w:sz w:val="18"/>
          <w:szCs w:val="18"/>
        </w:rPr>
        <w:t xml:space="preserve"> do S</w:t>
      </w:r>
      <w:r w:rsidR="000043DA" w:rsidRPr="003E0522">
        <w:rPr>
          <w:rFonts w:asciiTheme="minorHAnsi" w:hAnsiTheme="minorHAnsi" w:cs="Calibri"/>
          <w:b/>
          <w:sz w:val="18"/>
          <w:szCs w:val="18"/>
        </w:rPr>
        <w:t>WZ</w:t>
      </w:r>
    </w:p>
    <w:p w14:paraId="361E25A0" w14:textId="129010F0" w:rsidR="000043DA" w:rsidRPr="003E0522" w:rsidRDefault="000043DA" w:rsidP="00072F42">
      <w:pPr>
        <w:shd w:val="clear" w:color="auto" w:fill="D9D9D9" w:themeFill="background1" w:themeFillShade="D9"/>
        <w:tabs>
          <w:tab w:val="left" w:pos="1980"/>
        </w:tabs>
        <w:jc w:val="right"/>
        <w:rPr>
          <w:rFonts w:asciiTheme="minorHAnsi" w:eastAsia="Calibri" w:hAnsiTheme="minorHAnsi" w:cs="Segoe UI"/>
          <w:b/>
          <w:i/>
          <w:sz w:val="18"/>
          <w:szCs w:val="18"/>
          <w:lang w:eastAsia="en-US"/>
        </w:rPr>
      </w:pPr>
      <w:r w:rsidRPr="003E0522">
        <w:rPr>
          <w:rFonts w:asciiTheme="minorHAnsi" w:hAnsiTheme="minorHAnsi" w:cs="Calibri"/>
          <w:b/>
          <w:bCs/>
          <w:iCs/>
          <w:sz w:val="18"/>
          <w:szCs w:val="18"/>
        </w:rPr>
        <w:tab/>
      </w:r>
      <w:r w:rsidRPr="003E0522">
        <w:rPr>
          <w:rFonts w:asciiTheme="minorHAnsi" w:hAnsiTheme="minorHAnsi" w:cs="Calibri"/>
          <w:b/>
          <w:bCs/>
          <w:iCs/>
          <w:sz w:val="18"/>
          <w:szCs w:val="18"/>
        </w:rPr>
        <w:tab/>
      </w:r>
      <w:r w:rsidRPr="003E0522">
        <w:rPr>
          <w:rFonts w:asciiTheme="minorHAnsi" w:hAnsiTheme="minorHAnsi" w:cs="Calibri"/>
          <w:b/>
          <w:bCs/>
          <w:iCs/>
          <w:sz w:val="18"/>
          <w:szCs w:val="18"/>
        </w:rPr>
        <w:tab/>
      </w:r>
      <w:r w:rsidR="00072F42" w:rsidRPr="00A63B1F">
        <w:rPr>
          <w:rFonts w:asciiTheme="minorHAnsi" w:hAnsiTheme="minorHAnsi" w:cstheme="minorHAnsi"/>
          <w:b/>
          <w:bCs/>
          <w:iCs/>
          <w:sz w:val="18"/>
          <w:szCs w:val="18"/>
        </w:rPr>
        <w:t>Nr Postępowania</w:t>
      </w:r>
      <w:r w:rsidR="00072F42">
        <w:rPr>
          <w:rFonts w:asciiTheme="minorHAnsi" w:hAnsiTheme="minorHAnsi" w:cstheme="minorHAnsi"/>
          <w:b/>
          <w:bCs/>
          <w:iCs/>
          <w:sz w:val="18"/>
          <w:szCs w:val="18"/>
        </w:rPr>
        <w:t>:</w:t>
      </w:r>
      <w:r w:rsidR="00072F42" w:rsidRPr="00FD08A1">
        <w:rPr>
          <w:rFonts w:asciiTheme="minorHAnsi" w:hAnsiTheme="minorHAnsi" w:cstheme="minorHAnsi"/>
          <w:b/>
          <w:bCs/>
          <w:iCs/>
          <w:sz w:val="18"/>
          <w:szCs w:val="18"/>
        </w:rPr>
        <w:t xml:space="preserve"> POST/EOD/EOD/BM/00</w:t>
      </w:r>
      <w:r w:rsidR="002676F4">
        <w:rPr>
          <w:rFonts w:asciiTheme="minorHAnsi" w:hAnsiTheme="minorHAnsi" w:cstheme="minorHAnsi"/>
          <w:b/>
          <w:bCs/>
          <w:iCs/>
          <w:sz w:val="18"/>
          <w:szCs w:val="18"/>
        </w:rPr>
        <w:t>011</w:t>
      </w:r>
      <w:r w:rsidR="00072F42" w:rsidRPr="00FD08A1">
        <w:rPr>
          <w:rFonts w:asciiTheme="minorHAnsi" w:hAnsiTheme="minorHAnsi" w:cstheme="minorHAnsi"/>
          <w:b/>
          <w:bCs/>
          <w:iCs/>
          <w:sz w:val="18"/>
          <w:szCs w:val="18"/>
        </w:rPr>
        <w:t>/20</w:t>
      </w:r>
      <w:r w:rsidR="00762D6A">
        <w:rPr>
          <w:rFonts w:asciiTheme="minorHAnsi" w:hAnsiTheme="minorHAnsi" w:cstheme="minorHAnsi"/>
          <w:b/>
          <w:bCs/>
          <w:iCs/>
          <w:sz w:val="18"/>
          <w:szCs w:val="18"/>
        </w:rPr>
        <w:t>2</w:t>
      </w:r>
      <w:r w:rsidR="002676F4">
        <w:rPr>
          <w:rFonts w:asciiTheme="minorHAnsi" w:hAnsiTheme="minorHAnsi" w:cstheme="minorHAnsi"/>
          <w:b/>
          <w:bCs/>
          <w:iCs/>
          <w:sz w:val="18"/>
          <w:szCs w:val="18"/>
        </w:rPr>
        <w:t>6</w:t>
      </w:r>
    </w:p>
    <w:p w14:paraId="3D964544" w14:textId="77777777" w:rsidR="00A471CD" w:rsidRDefault="00A471CD" w:rsidP="000043DA">
      <w:pPr>
        <w:jc w:val="center"/>
        <w:rPr>
          <w:rFonts w:asciiTheme="minorHAnsi" w:hAnsiTheme="minorHAnsi" w:cs="Segoe UI"/>
          <w:b/>
          <w:sz w:val="18"/>
          <w:szCs w:val="18"/>
        </w:rPr>
      </w:pPr>
    </w:p>
    <w:p w14:paraId="48EC08E3" w14:textId="77777777" w:rsidR="000043DA" w:rsidRPr="003E0522" w:rsidRDefault="000043DA" w:rsidP="000043DA">
      <w:pPr>
        <w:jc w:val="center"/>
        <w:rPr>
          <w:rFonts w:asciiTheme="minorHAnsi" w:hAnsiTheme="minorHAnsi" w:cs="Segoe UI"/>
          <w:b/>
          <w:sz w:val="18"/>
          <w:szCs w:val="18"/>
        </w:rPr>
      </w:pPr>
      <w:r w:rsidRPr="003E0522">
        <w:rPr>
          <w:rFonts w:asciiTheme="minorHAnsi" w:hAnsiTheme="minorHAnsi" w:cs="Segoe UI"/>
          <w:b/>
          <w:sz w:val="18"/>
          <w:szCs w:val="18"/>
        </w:rPr>
        <w:t>WYKAZ OSÓB</w:t>
      </w:r>
    </w:p>
    <w:p w14:paraId="221DB55F" w14:textId="435A58F9" w:rsidR="000043DA" w:rsidRPr="003E0522" w:rsidRDefault="000043DA" w:rsidP="000043DA">
      <w:pPr>
        <w:jc w:val="center"/>
        <w:rPr>
          <w:rFonts w:asciiTheme="minorHAnsi" w:hAnsiTheme="minorHAnsi" w:cs="Segoe UI"/>
          <w:b/>
          <w:sz w:val="18"/>
          <w:szCs w:val="18"/>
        </w:rPr>
      </w:pPr>
      <w:r w:rsidRPr="003E0522">
        <w:rPr>
          <w:rFonts w:asciiTheme="minorHAnsi" w:hAnsiTheme="minorHAnsi" w:cs="Segoe UI"/>
          <w:b/>
          <w:sz w:val="18"/>
          <w:szCs w:val="18"/>
        </w:rPr>
        <w:t xml:space="preserve">zgodnie z warunkami określonymi </w:t>
      </w:r>
      <w:r w:rsidRPr="003E0522">
        <w:rPr>
          <w:rFonts w:asciiTheme="minorHAnsi" w:hAnsiTheme="minorHAnsi" w:cs="Segoe UI"/>
          <w:b/>
          <w:sz w:val="18"/>
          <w:szCs w:val="18"/>
        </w:rPr>
        <w:br/>
        <w:t>w Sekcji IV ust. 1 lit b</w:t>
      </w:r>
      <w:r w:rsidR="00156604">
        <w:rPr>
          <w:rFonts w:asciiTheme="minorHAnsi" w:hAnsiTheme="minorHAnsi" w:cs="Segoe UI"/>
          <w:b/>
          <w:sz w:val="18"/>
          <w:szCs w:val="18"/>
        </w:rPr>
        <w:t>)</w:t>
      </w:r>
      <w:r w:rsidRPr="003E0522">
        <w:rPr>
          <w:rFonts w:asciiTheme="minorHAnsi" w:hAnsiTheme="minorHAnsi" w:cs="Segoe UI"/>
          <w:b/>
          <w:sz w:val="18"/>
          <w:szCs w:val="18"/>
        </w:rPr>
        <w:t xml:space="preserve"> SWZ</w:t>
      </w:r>
    </w:p>
    <w:p w14:paraId="68C3CD3C" w14:textId="77777777" w:rsidR="00A471CD" w:rsidRPr="003E0522" w:rsidRDefault="00A471CD" w:rsidP="000043DA">
      <w:pPr>
        <w:jc w:val="both"/>
        <w:rPr>
          <w:rFonts w:asciiTheme="minorHAnsi" w:eastAsia="Calibri" w:hAnsiTheme="minorHAnsi" w:cs="Segoe UI"/>
          <w:bCs/>
          <w:sz w:val="18"/>
          <w:szCs w:val="18"/>
          <w:lang w:eastAsia="en-US"/>
        </w:rPr>
      </w:pPr>
    </w:p>
    <w:p w14:paraId="5B65B7BA" w14:textId="77777777" w:rsidR="00E110C0" w:rsidRDefault="00E110C0" w:rsidP="00E110C0">
      <w:pPr>
        <w:jc w:val="both"/>
        <w:rPr>
          <w:rFonts w:asciiTheme="minorHAnsi" w:eastAsia="Calibri" w:hAnsiTheme="minorHAnsi" w:cstheme="minorHAnsi"/>
          <w:bCs/>
          <w:sz w:val="18"/>
          <w:szCs w:val="18"/>
        </w:rPr>
      </w:pPr>
      <w:r w:rsidRPr="00401C9E">
        <w:rPr>
          <w:rFonts w:asciiTheme="minorHAnsi" w:eastAsia="Calibri" w:hAnsiTheme="minorHAnsi" w:cstheme="minorHAnsi"/>
          <w:bCs/>
          <w:sz w:val="18"/>
          <w:szCs w:val="18"/>
        </w:rPr>
        <w:t xml:space="preserve">Posiadam/my niezbędne zdolności techniczne lub zawodowe do zrealizowania Zakupu, w tym dysponujemy potencjałem technicznym i osobami zdolnymi do realizacji Zakupu, które będą wykonywać lub uczestniczyć w realizacji zamówienia, tj.: </w:t>
      </w:r>
    </w:p>
    <w:p w14:paraId="52689584" w14:textId="77777777" w:rsidR="002676F4" w:rsidRPr="00401C9E" w:rsidRDefault="002676F4" w:rsidP="00E110C0">
      <w:pPr>
        <w:jc w:val="both"/>
        <w:rPr>
          <w:rFonts w:asciiTheme="minorHAnsi" w:hAnsiTheme="minorHAnsi" w:cstheme="minorHAnsi"/>
          <w:i/>
          <w:sz w:val="18"/>
          <w:szCs w:val="18"/>
        </w:rPr>
      </w:pPr>
    </w:p>
    <w:p w14:paraId="68463ADA" w14:textId="69086B6D" w:rsidR="00E110C0" w:rsidRPr="00401C9E" w:rsidRDefault="002676F4" w:rsidP="002676F4">
      <w:pPr>
        <w:jc w:val="both"/>
        <w:rPr>
          <w:rFonts w:asciiTheme="minorHAnsi" w:eastAsia="Calibri" w:hAnsiTheme="minorHAnsi" w:cstheme="minorHAnsi"/>
          <w:bCs/>
          <w:sz w:val="18"/>
          <w:szCs w:val="18"/>
        </w:rPr>
      </w:pPr>
      <w:r>
        <w:rPr>
          <w:rFonts w:asciiTheme="minorHAnsi" w:eastAsia="Calibri" w:hAnsiTheme="minorHAnsi" w:cstheme="minorHAnsi"/>
          <w:bCs/>
          <w:sz w:val="18"/>
          <w:szCs w:val="18"/>
        </w:rPr>
        <w:t>d</w:t>
      </w:r>
      <w:r w:rsidR="00E110C0" w:rsidRPr="00401C9E">
        <w:rPr>
          <w:rFonts w:asciiTheme="minorHAnsi" w:eastAsia="Calibri" w:hAnsiTheme="minorHAnsi" w:cstheme="minorHAnsi"/>
          <w:bCs/>
          <w:sz w:val="18"/>
          <w:szCs w:val="18"/>
        </w:rPr>
        <w:t>ysponujemy</w:t>
      </w:r>
      <w:r>
        <w:rPr>
          <w:rFonts w:asciiTheme="minorHAnsi" w:eastAsia="Calibri" w:hAnsiTheme="minorHAnsi" w:cstheme="minorHAnsi"/>
          <w:bCs/>
          <w:sz w:val="18"/>
          <w:szCs w:val="18"/>
        </w:rPr>
        <w:t xml:space="preserve"> </w:t>
      </w:r>
      <w:r w:rsidRPr="002676F4">
        <w:rPr>
          <w:rFonts w:asciiTheme="minorHAnsi" w:eastAsia="Calibri" w:hAnsiTheme="minorHAnsi" w:cstheme="minorHAnsi"/>
          <w:bCs/>
          <w:sz w:val="18"/>
          <w:szCs w:val="18"/>
        </w:rPr>
        <w:t xml:space="preserve">co najmniej </w:t>
      </w:r>
      <w:r w:rsidRPr="002676F4">
        <w:rPr>
          <w:rFonts w:asciiTheme="minorHAnsi" w:eastAsia="Calibri" w:hAnsiTheme="minorHAnsi" w:cstheme="minorHAnsi"/>
          <w:b/>
          <w:sz w:val="18"/>
          <w:szCs w:val="18"/>
        </w:rPr>
        <w:t>jedną osobą posiadającą niezbędne uprawnienia do wykonywania prac projektowych o specjalność konstrukcyjno-budowlanej lub mechanicznej</w:t>
      </w:r>
      <w:r w:rsidRPr="002676F4">
        <w:rPr>
          <w:rFonts w:asciiTheme="minorHAnsi" w:eastAsia="Calibri" w:hAnsiTheme="minorHAnsi" w:cstheme="minorHAnsi"/>
          <w:bCs/>
          <w:sz w:val="18"/>
          <w:szCs w:val="18"/>
        </w:rPr>
        <w:t>, wydane na podstawie ustawy z dnia 07.07.1994 r. Prawo budowlane lub odpowiadające im ważne uprawnienia, które zostały wydane na podstawie wcześniej obowiązujących przepisów. Wymaga się aby osoba ta była wpisana na listę członków właściwej Izby Samorządu Zawodowego. Na równi z ww. kwalifikacjami traktuje się decyzję o uznaniu kwalifikacji zawodowych dla obywateli państw członkowskich UE.</w:t>
      </w:r>
    </w:p>
    <w:p w14:paraId="357F3527" w14:textId="77777777" w:rsidR="00E110C0" w:rsidRPr="00401C9E" w:rsidRDefault="00E110C0" w:rsidP="00E110C0">
      <w:pPr>
        <w:jc w:val="both"/>
        <w:rPr>
          <w:rFonts w:asciiTheme="minorHAnsi" w:eastAsia="Calibri" w:hAnsiTheme="minorHAnsi" w:cstheme="minorHAnsi"/>
          <w:bCs/>
          <w:sz w:val="18"/>
          <w:szCs w:val="18"/>
        </w:rPr>
      </w:pPr>
    </w:p>
    <w:p w14:paraId="65EF4EA1" w14:textId="77777777" w:rsidR="00E110C0" w:rsidRPr="00401C9E" w:rsidRDefault="00E110C0" w:rsidP="00E110C0">
      <w:pPr>
        <w:pStyle w:val="Akapitzlist"/>
        <w:ind w:left="426"/>
        <w:jc w:val="both"/>
        <w:rPr>
          <w:rFonts w:asciiTheme="minorHAnsi" w:hAnsiTheme="minorHAnsi" w:cstheme="minorHAnsi"/>
          <w:b/>
          <w:i/>
          <w:sz w:val="18"/>
          <w:szCs w:val="18"/>
        </w:rPr>
      </w:pPr>
    </w:p>
    <w:tbl>
      <w:tblPr>
        <w:tblW w:w="89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EECE1"/>
        <w:tblLook w:val="04A0" w:firstRow="1" w:lastRow="0" w:firstColumn="1" w:lastColumn="0" w:noHBand="0" w:noVBand="1"/>
      </w:tblPr>
      <w:tblGrid>
        <w:gridCol w:w="562"/>
        <w:gridCol w:w="2698"/>
        <w:gridCol w:w="2751"/>
        <w:gridCol w:w="2939"/>
      </w:tblGrid>
      <w:tr w:rsidR="00EA217F" w:rsidRPr="00401C9E" w14:paraId="1EC93D75" w14:textId="77777777" w:rsidTr="00EA217F">
        <w:trPr>
          <w:trHeight w:val="1271"/>
          <w:jc w:val="center"/>
        </w:trPr>
        <w:tc>
          <w:tcPr>
            <w:tcW w:w="562"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5A6223D7" w14:textId="77777777" w:rsidR="00EA217F" w:rsidRPr="00401C9E" w:rsidRDefault="00EA217F" w:rsidP="000D77C9">
            <w:pPr>
              <w:tabs>
                <w:tab w:val="left" w:pos="1276"/>
              </w:tabs>
              <w:jc w:val="center"/>
              <w:rPr>
                <w:rFonts w:asciiTheme="minorHAnsi" w:hAnsiTheme="minorHAnsi" w:cstheme="minorHAnsi"/>
                <w:b/>
                <w:sz w:val="16"/>
                <w:szCs w:val="16"/>
              </w:rPr>
            </w:pPr>
            <w:r w:rsidRPr="00401C9E">
              <w:rPr>
                <w:rFonts w:asciiTheme="minorHAnsi" w:hAnsiTheme="minorHAnsi" w:cstheme="minorHAnsi"/>
                <w:b/>
                <w:sz w:val="16"/>
                <w:szCs w:val="16"/>
              </w:rPr>
              <w:t xml:space="preserve">Lp. </w:t>
            </w:r>
          </w:p>
        </w:tc>
        <w:tc>
          <w:tcPr>
            <w:tcW w:w="2698"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0205E858" w14:textId="77777777" w:rsidR="00EA217F" w:rsidRPr="00401C9E" w:rsidRDefault="00EA217F" w:rsidP="000D77C9">
            <w:pPr>
              <w:tabs>
                <w:tab w:val="left" w:pos="1276"/>
              </w:tabs>
              <w:jc w:val="center"/>
              <w:rPr>
                <w:rFonts w:asciiTheme="minorHAnsi" w:hAnsiTheme="minorHAnsi" w:cstheme="minorHAnsi"/>
                <w:b/>
                <w:sz w:val="16"/>
                <w:szCs w:val="16"/>
              </w:rPr>
            </w:pPr>
            <w:r w:rsidRPr="00401C9E">
              <w:rPr>
                <w:rFonts w:asciiTheme="minorHAnsi" w:hAnsiTheme="minorHAnsi" w:cstheme="minorHAnsi"/>
                <w:b/>
                <w:sz w:val="16"/>
                <w:szCs w:val="16"/>
              </w:rPr>
              <w:t>Imię i nazwisko osoby</w:t>
            </w:r>
          </w:p>
        </w:tc>
        <w:tc>
          <w:tcPr>
            <w:tcW w:w="2751"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37AF2766" w14:textId="77777777" w:rsidR="00EA217F" w:rsidRPr="00401C9E" w:rsidRDefault="00EA217F" w:rsidP="000D77C9">
            <w:pPr>
              <w:tabs>
                <w:tab w:val="left" w:pos="1276"/>
              </w:tabs>
              <w:jc w:val="center"/>
              <w:rPr>
                <w:rFonts w:asciiTheme="minorHAnsi" w:hAnsiTheme="minorHAnsi" w:cstheme="minorHAnsi"/>
                <w:b/>
                <w:sz w:val="16"/>
                <w:szCs w:val="16"/>
              </w:rPr>
            </w:pPr>
            <w:r w:rsidRPr="00401C9E">
              <w:rPr>
                <w:rFonts w:asciiTheme="minorHAnsi" w:hAnsiTheme="minorHAnsi" w:cstheme="minorHAnsi"/>
                <w:b/>
                <w:sz w:val="16"/>
                <w:szCs w:val="16"/>
              </w:rPr>
              <w:t>Specjalność i zakres uprawnień/kwalifikacji</w:t>
            </w:r>
          </w:p>
        </w:tc>
        <w:tc>
          <w:tcPr>
            <w:tcW w:w="2939"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55874D12" w14:textId="77777777" w:rsidR="00EA217F" w:rsidRPr="00401C9E" w:rsidRDefault="00EA217F" w:rsidP="000D77C9">
            <w:pPr>
              <w:tabs>
                <w:tab w:val="left" w:pos="1276"/>
              </w:tabs>
              <w:jc w:val="center"/>
              <w:rPr>
                <w:rFonts w:asciiTheme="minorHAnsi" w:hAnsiTheme="minorHAnsi" w:cstheme="minorHAnsi"/>
                <w:b/>
                <w:sz w:val="16"/>
                <w:szCs w:val="16"/>
              </w:rPr>
            </w:pPr>
            <w:r w:rsidRPr="00401C9E">
              <w:rPr>
                <w:rFonts w:asciiTheme="minorHAnsi" w:hAnsiTheme="minorHAnsi" w:cstheme="minorHAnsi"/>
                <w:b/>
                <w:sz w:val="16"/>
                <w:szCs w:val="16"/>
              </w:rPr>
              <w:t>Posiadane uprawnienia/kwalifikacje:</w:t>
            </w:r>
          </w:p>
          <w:p w14:paraId="42A4944A" w14:textId="77777777" w:rsidR="00EA217F" w:rsidRPr="00401C9E" w:rsidRDefault="00EA217F" w:rsidP="000D77C9">
            <w:pPr>
              <w:tabs>
                <w:tab w:val="left" w:pos="1276"/>
              </w:tabs>
              <w:jc w:val="center"/>
              <w:rPr>
                <w:rFonts w:asciiTheme="minorHAnsi" w:hAnsiTheme="minorHAnsi" w:cstheme="minorHAnsi"/>
                <w:i/>
                <w:sz w:val="16"/>
                <w:szCs w:val="16"/>
              </w:rPr>
            </w:pPr>
            <w:r w:rsidRPr="00401C9E">
              <w:rPr>
                <w:rFonts w:asciiTheme="minorHAnsi" w:hAnsiTheme="minorHAnsi" w:cstheme="minorHAnsi"/>
                <w:sz w:val="16"/>
                <w:szCs w:val="16"/>
              </w:rPr>
              <w:t>(oznaczenie organu wydającego, nr uprawnień/kwalifikacji)</w:t>
            </w:r>
          </w:p>
        </w:tc>
      </w:tr>
      <w:tr w:rsidR="00EA217F" w:rsidRPr="00401C9E" w14:paraId="3D757DA8" w14:textId="77777777" w:rsidTr="00EA217F">
        <w:trPr>
          <w:trHeight w:val="2572"/>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9477910" w14:textId="022CE0E6" w:rsidR="00EA217F" w:rsidRPr="00401C9E" w:rsidRDefault="00EA217F" w:rsidP="000D77C9">
            <w:pPr>
              <w:tabs>
                <w:tab w:val="left" w:pos="1276"/>
              </w:tabs>
              <w:jc w:val="both"/>
              <w:rPr>
                <w:rFonts w:asciiTheme="minorHAnsi" w:eastAsia="Calibri" w:hAnsiTheme="minorHAnsi" w:cstheme="minorHAnsi"/>
                <w:b/>
                <w:sz w:val="16"/>
                <w:szCs w:val="16"/>
              </w:rPr>
            </w:pPr>
            <w:r w:rsidRPr="00401C9E">
              <w:rPr>
                <w:rFonts w:asciiTheme="minorHAnsi" w:eastAsia="Calibri" w:hAnsiTheme="minorHAnsi" w:cstheme="minorHAnsi"/>
                <w:b/>
                <w:sz w:val="16"/>
                <w:szCs w:val="16"/>
              </w:rPr>
              <w:t>1</w:t>
            </w:r>
          </w:p>
        </w:tc>
        <w:tc>
          <w:tcPr>
            <w:tcW w:w="2698" w:type="dxa"/>
            <w:tcBorders>
              <w:top w:val="single" w:sz="4" w:space="0" w:color="auto"/>
              <w:left w:val="single" w:sz="4" w:space="0" w:color="auto"/>
              <w:bottom w:val="single" w:sz="4" w:space="0" w:color="auto"/>
              <w:right w:val="single" w:sz="4" w:space="0" w:color="auto"/>
            </w:tcBorders>
            <w:shd w:val="clear" w:color="auto" w:fill="FFFFFF"/>
            <w:vAlign w:val="center"/>
          </w:tcPr>
          <w:p w14:paraId="35FC2032" w14:textId="77777777" w:rsidR="00EA217F" w:rsidRPr="00401C9E" w:rsidRDefault="00EA217F" w:rsidP="000D77C9">
            <w:pPr>
              <w:tabs>
                <w:tab w:val="left" w:pos="1276"/>
              </w:tabs>
              <w:jc w:val="both"/>
              <w:rPr>
                <w:rFonts w:asciiTheme="minorHAnsi" w:eastAsia="Calibri" w:hAnsiTheme="minorHAnsi" w:cstheme="minorHAnsi"/>
                <w:b/>
                <w:sz w:val="16"/>
                <w:szCs w:val="16"/>
              </w:rPr>
            </w:pPr>
          </w:p>
        </w:tc>
        <w:tc>
          <w:tcPr>
            <w:tcW w:w="2751" w:type="dxa"/>
            <w:tcBorders>
              <w:top w:val="single" w:sz="4" w:space="0" w:color="auto"/>
              <w:left w:val="single" w:sz="4" w:space="0" w:color="auto"/>
              <w:bottom w:val="single" w:sz="4" w:space="0" w:color="auto"/>
              <w:right w:val="single" w:sz="4" w:space="0" w:color="auto"/>
            </w:tcBorders>
            <w:shd w:val="clear" w:color="auto" w:fill="FFFFFF"/>
            <w:vAlign w:val="center"/>
          </w:tcPr>
          <w:p w14:paraId="246BFFA6" w14:textId="77777777" w:rsidR="00EA217F" w:rsidRPr="00401C9E" w:rsidRDefault="00EA217F" w:rsidP="000D77C9">
            <w:pPr>
              <w:tabs>
                <w:tab w:val="left" w:pos="1276"/>
              </w:tabs>
              <w:rPr>
                <w:rFonts w:asciiTheme="minorHAnsi" w:eastAsia="Calibri" w:hAnsiTheme="minorHAnsi" w:cstheme="minorHAnsi"/>
                <w:b/>
                <w:sz w:val="16"/>
                <w:szCs w:val="16"/>
              </w:rPr>
            </w:pPr>
          </w:p>
        </w:tc>
        <w:tc>
          <w:tcPr>
            <w:tcW w:w="2939" w:type="dxa"/>
            <w:tcBorders>
              <w:top w:val="single" w:sz="4" w:space="0" w:color="auto"/>
              <w:left w:val="single" w:sz="4" w:space="0" w:color="auto"/>
              <w:bottom w:val="single" w:sz="4" w:space="0" w:color="auto"/>
              <w:right w:val="single" w:sz="4" w:space="0" w:color="auto"/>
            </w:tcBorders>
            <w:shd w:val="clear" w:color="auto" w:fill="FFFFFF"/>
            <w:vAlign w:val="center"/>
          </w:tcPr>
          <w:p w14:paraId="5E3B42D8" w14:textId="77777777" w:rsidR="00EA217F" w:rsidRPr="00401C9E" w:rsidRDefault="00EA217F" w:rsidP="000D77C9">
            <w:pPr>
              <w:tabs>
                <w:tab w:val="left" w:pos="1276"/>
              </w:tabs>
              <w:jc w:val="both"/>
              <w:rPr>
                <w:rFonts w:asciiTheme="minorHAnsi" w:hAnsiTheme="minorHAnsi" w:cstheme="minorHAnsi"/>
                <w:b/>
                <w:i/>
                <w:sz w:val="16"/>
                <w:szCs w:val="16"/>
              </w:rPr>
            </w:pPr>
          </w:p>
        </w:tc>
      </w:tr>
    </w:tbl>
    <w:p w14:paraId="749A3D4C" w14:textId="77777777" w:rsidR="00673785" w:rsidRPr="00401C9E" w:rsidRDefault="00673785" w:rsidP="00673785">
      <w:pPr>
        <w:jc w:val="both"/>
        <w:rPr>
          <w:rFonts w:asciiTheme="minorHAnsi" w:eastAsia="Calibri" w:hAnsiTheme="minorHAnsi" w:cstheme="minorHAnsi"/>
          <w:b/>
          <w:bCs/>
          <w:sz w:val="18"/>
          <w:szCs w:val="18"/>
        </w:rPr>
      </w:pPr>
    </w:p>
    <w:p w14:paraId="1CE30BA7" w14:textId="77777777" w:rsidR="000A294E" w:rsidRDefault="000A294E" w:rsidP="000A294E">
      <w:pPr>
        <w:pStyle w:val="Akapitzlist"/>
        <w:ind w:left="426"/>
        <w:jc w:val="both"/>
        <w:rPr>
          <w:rFonts w:asciiTheme="minorHAnsi" w:hAnsiTheme="minorHAnsi"/>
          <w:sz w:val="18"/>
        </w:rPr>
      </w:pPr>
    </w:p>
    <w:p w14:paraId="471ED58B" w14:textId="759E0E6F" w:rsidR="00C56804" w:rsidRDefault="00D454F3" w:rsidP="000043DA">
      <w:pPr>
        <w:jc w:val="both"/>
        <w:rPr>
          <w:rFonts w:ascii="Calibri" w:eastAsia="Calibri" w:hAnsi="Calibri" w:cs="Segoe UI"/>
          <w:i/>
          <w:sz w:val="16"/>
          <w:szCs w:val="16"/>
          <w:lang w:eastAsia="en-US"/>
        </w:rPr>
      </w:pPr>
      <w:r>
        <w:rPr>
          <w:rFonts w:asciiTheme="minorHAnsi" w:eastAsia="Calibri" w:hAnsiTheme="minorHAnsi" w:cs="Segoe UI"/>
          <w:bCs/>
          <w:i/>
          <w:sz w:val="18"/>
          <w:szCs w:val="18"/>
        </w:rPr>
        <w:t xml:space="preserve">      </w:t>
      </w:r>
      <w:r w:rsidR="005B777A">
        <w:rPr>
          <w:rFonts w:asciiTheme="minorHAnsi" w:eastAsia="Calibri" w:hAnsiTheme="minorHAnsi" w:cs="Segoe UI"/>
          <w:bCs/>
          <w:i/>
          <w:sz w:val="18"/>
          <w:szCs w:val="18"/>
        </w:rPr>
        <w:t xml:space="preserve">   </w:t>
      </w:r>
      <w:r w:rsidR="00483737" w:rsidRPr="00034CB9">
        <w:rPr>
          <w:rFonts w:ascii="Calibri" w:eastAsia="Calibri" w:hAnsi="Calibri" w:cs="Segoe UI"/>
          <w:i/>
          <w:sz w:val="16"/>
          <w:szCs w:val="16"/>
          <w:lang w:eastAsia="en-US"/>
        </w:rPr>
        <w:t>W imieniu Wykonawcy, którego reprezentuję, oświadczam, że wyżej wymieniona/e osoba/y posiada</w:t>
      </w:r>
      <w:r w:rsidR="009A7FC6">
        <w:rPr>
          <w:rFonts w:ascii="Calibri" w:eastAsia="Calibri" w:hAnsi="Calibri" w:cs="Segoe UI"/>
          <w:i/>
          <w:sz w:val="16"/>
          <w:szCs w:val="16"/>
          <w:lang w:eastAsia="en-US"/>
        </w:rPr>
        <w:t>/</w:t>
      </w:r>
      <w:r w:rsidR="00483737" w:rsidRPr="00034CB9">
        <w:rPr>
          <w:rFonts w:ascii="Calibri" w:eastAsia="Calibri" w:hAnsi="Calibri" w:cs="Segoe UI"/>
          <w:i/>
          <w:sz w:val="16"/>
          <w:szCs w:val="16"/>
          <w:lang w:eastAsia="en-US"/>
        </w:rPr>
        <w:t>ją wyma</w:t>
      </w:r>
      <w:r w:rsidR="00BF08D9">
        <w:rPr>
          <w:rFonts w:ascii="Calibri" w:eastAsia="Calibri" w:hAnsi="Calibri" w:cs="Segoe UI"/>
          <w:i/>
          <w:sz w:val="16"/>
          <w:szCs w:val="16"/>
          <w:lang w:eastAsia="en-US"/>
        </w:rPr>
        <w:t xml:space="preserve">gane </w:t>
      </w:r>
      <w:r w:rsidR="00687525">
        <w:rPr>
          <w:rFonts w:ascii="Calibri" w:eastAsia="Calibri" w:hAnsi="Calibri" w:cs="Segoe UI"/>
          <w:i/>
          <w:sz w:val="16"/>
          <w:szCs w:val="16"/>
          <w:lang w:eastAsia="en-US"/>
        </w:rPr>
        <w:t xml:space="preserve">w cz. IV.  ust. 1 pkt. b </w:t>
      </w:r>
      <w:r w:rsidR="00BF08D9">
        <w:rPr>
          <w:rFonts w:ascii="Calibri" w:eastAsia="Calibri" w:hAnsi="Calibri" w:cs="Segoe UI"/>
          <w:i/>
          <w:sz w:val="16"/>
          <w:szCs w:val="16"/>
          <w:lang w:eastAsia="en-US"/>
        </w:rPr>
        <w:t>S</w:t>
      </w:r>
      <w:r w:rsidR="00483737" w:rsidRPr="00034CB9">
        <w:rPr>
          <w:rFonts w:ascii="Calibri" w:eastAsia="Calibri" w:hAnsi="Calibri" w:cs="Segoe UI"/>
          <w:i/>
          <w:sz w:val="16"/>
          <w:szCs w:val="16"/>
          <w:lang w:eastAsia="en-US"/>
        </w:rPr>
        <w:t>WZ kwalifikacje i są zdolne do wykonania przedmiotu Zakupu.</w:t>
      </w:r>
    </w:p>
    <w:p w14:paraId="53D36212" w14:textId="77777777" w:rsidR="00401C9E" w:rsidRDefault="00401C9E" w:rsidP="000043DA">
      <w:pPr>
        <w:jc w:val="both"/>
        <w:rPr>
          <w:rFonts w:asciiTheme="minorHAnsi" w:eastAsia="Calibri" w:hAnsiTheme="minorHAnsi"/>
          <w:b/>
          <w:sz w:val="18"/>
          <w:szCs w:val="18"/>
        </w:rPr>
      </w:pPr>
    </w:p>
    <w:p w14:paraId="5EE9AFB5" w14:textId="77777777" w:rsidR="00C56804" w:rsidRDefault="00C56804" w:rsidP="000043DA">
      <w:pPr>
        <w:jc w:val="both"/>
        <w:rPr>
          <w:rFonts w:asciiTheme="minorHAnsi" w:eastAsia="Calibri" w:hAnsiTheme="minorHAnsi"/>
          <w:b/>
          <w:sz w:val="18"/>
          <w:szCs w:val="18"/>
        </w:rPr>
      </w:pPr>
    </w:p>
    <w:p w14:paraId="752757AD" w14:textId="77777777" w:rsidR="0086355B" w:rsidRDefault="0086355B" w:rsidP="000043DA">
      <w:pPr>
        <w:jc w:val="both"/>
        <w:rPr>
          <w:rFonts w:asciiTheme="minorHAnsi" w:eastAsia="Calibri" w:hAnsiTheme="minorHAnsi"/>
          <w:b/>
          <w:sz w:val="18"/>
          <w:szCs w:val="18"/>
        </w:rPr>
      </w:pPr>
    </w:p>
    <w:p w14:paraId="4C9FE3BD" w14:textId="77777777" w:rsidR="00401C9E" w:rsidRDefault="00401C9E" w:rsidP="000043DA">
      <w:pPr>
        <w:jc w:val="both"/>
        <w:rPr>
          <w:rFonts w:asciiTheme="minorHAnsi" w:eastAsia="Calibri" w:hAnsiTheme="minorHAnsi"/>
          <w:b/>
          <w:sz w:val="18"/>
          <w:szCs w:val="18"/>
        </w:rPr>
      </w:pPr>
    </w:p>
    <w:p w14:paraId="0796AF00" w14:textId="77777777" w:rsidR="00C56804" w:rsidRDefault="00C56804" w:rsidP="000043DA">
      <w:pPr>
        <w:jc w:val="both"/>
        <w:rPr>
          <w:rFonts w:asciiTheme="minorHAnsi" w:eastAsia="Calibri" w:hAnsiTheme="minorHAnsi"/>
          <w:b/>
          <w:sz w:val="18"/>
          <w:szCs w:val="18"/>
        </w:rPr>
      </w:pPr>
    </w:p>
    <w:p w14:paraId="73A20820" w14:textId="77777777" w:rsidR="003E272A" w:rsidRDefault="003E272A" w:rsidP="000043DA">
      <w:pPr>
        <w:jc w:val="both"/>
        <w:rPr>
          <w:rFonts w:asciiTheme="minorHAnsi" w:eastAsia="Calibri" w:hAnsiTheme="minorHAnsi"/>
          <w:b/>
          <w:sz w:val="18"/>
          <w:szCs w:val="18"/>
        </w:rPr>
      </w:pPr>
    </w:p>
    <w:p w14:paraId="5FB3C37F" w14:textId="77777777" w:rsidR="00156604" w:rsidRDefault="00156604" w:rsidP="000043DA">
      <w:pPr>
        <w:jc w:val="both"/>
        <w:rPr>
          <w:rFonts w:asciiTheme="minorHAnsi" w:eastAsia="Calibri" w:hAnsiTheme="minorHAnsi"/>
          <w:b/>
          <w:sz w:val="18"/>
          <w:szCs w:val="18"/>
        </w:rPr>
      </w:pPr>
    </w:p>
    <w:p w14:paraId="0E5FC3D8" w14:textId="77777777" w:rsidR="000043DA" w:rsidRPr="003E0522" w:rsidRDefault="000043DA" w:rsidP="000043DA">
      <w:pPr>
        <w:ind w:left="4956" w:hanging="4950"/>
        <w:rPr>
          <w:rFonts w:asciiTheme="minorHAnsi" w:eastAsia="Calibri" w:hAnsiTheme="minorHAnsi" w:cs="Segoe UI"/>
          <w:i/>
          <w:sz w:val="18"/>
          <w:szCs w:val="18"/>
          <w:lang w:eastAsia="en-US"/>
        </w:rPr>
      </w:pPr>
      <w:r w:rsidRPr="003E0522">
        <w:rPr>
          <w:rFonts w:asciiTheme="minorHAnsi" w:eastAsia="Calibri" w:hAnsiTheme="minorHAnsi" w:cs="Segoe UI"/>
          <w:i/>
          <w:sz w:val="18"/>
          <w:szCs w:val="18"/>
          <w:lang w:eastAsia="en-US"/>
        </w:rPr>
        <w:t>………………………..</w:t>
      </w:r>
      <w:r w:rsidRPr="003E0522">
        <w:rPr>
          <w:rFonts w:asciiTheme="minorHAnsi" w:eastAsia="Calibri" w:hAnsiTheme="minorHAnsi" w:cs="Segoe UI"/>
          <w:i/>
          <w:sz w:val="18"/>
          <w:szCs w:val="18"/>
          <w:lang w:eastAsia="en-US"/>
        </w:rPr>
        <w:tab/>
        <w:t>……………………………………………………………………..</w:t>
      </w:r>
    </w:p>
    <w:p w14:paraId="005F9344" w14:textId="094B6966" w:rsidR="00EA217F" w:rsidRDefault="000043DA" w:rsidP="00F41C6A">
      <w:pPr>
        <w:ind w:left="4956" w:hanging="4950"/>
        <w:rPr>
          <w:rFonts w:ascii="Calibri" w:eastAsia="Calibri" w:hAnsi="Calibri" w:cs="Segoe UI"/>
          <w:b/>
          <w:i/>
          <w:sz w:val="16"/>
          <w:szCs w:val="18"/>
          <w:lang w:eastAsia="en-US"/>
        </w:rPr>
      </w:pPr>
      <w:r w:rsidRPr="003E0522">
        <w:rPr>
          <w:rFonts w:asciiTheme="minorHAnsi" w:eastAsia="Calibri" w:hAnsiTheme="minorHAnsi" w:cs="Segoe UI"/>
          <w:i/>
          <w:sz w:val="16"/>
          <w:szCs w:val="16"/>
          <w:lang w:eastAsia="en-US"/>
        </w:rPr>
        <w:t>Miejscowość, data</w:t>
      </w:r>
      <w:r w:rsidRPr="003E0522">
        <w:rPr>
          <w:rFonts w:asciiTheme="minorHAnsi" w:eastAsia="Calibri" w:hAnsiTheme="minorHAnsi" w:cs="Segoe UI"/>
          <w:i/>
          <w:sz w:val="18"/>
          <w:szCs w:val="18"/>
          <w:lang w:eastAsia="en-US"/>
        </w:rPr>
        <w:tab/>
      </w:r>
      <w:r w:rsidR="00F41C6A" w:rsidRPr="00F41C6A">
        <w:rPr>
          <w:rFonts w:ascii="Calibri" w:eastAsia="Calibri" w:hAnsi="Calibri" w:cs="Segoe UI"/>
          <w:i/>
          <w:sz w:val="16"/>
          <w:szCs w:val="18"/>
          <w:lang w:eastAsia="en-US"/>
        </w:rPr>
        <w:t xml:space="preserve">Kwalifikowany podpis elektroniczny </w:t>
      </w:r>
      <w:r w:rsidR="00F41C6A" w:rsidRPr="00F41C6A">
        <w:rPr>
          <w:rFonts w:ascii="Calibri" w:eastAsia="Calibri" w:hAnsi="Calibri" w:cs="Segoe UI"/>
          <w:i/>
          <w:sz w:val="16"/>
          <w:szCs w:val="18"/>
          <w:lang w:eastAsia="en-US"/>
        </w:rPr>
        <w:br/>
        <w:t>lub inny niż kwalifikowany rodzaj podpisu cyfrowego/</w:t>
      </w:r>
      <w:r w:rsidR="00F41C6A" w:rsidRPr="00F41C6A">
        <w:rPr>
          <w:rFonts w:ascii="Calibri" w:eastAsia="Calibri" w:hAnsi="Calibri" w:cs="Segoe UI"/>
          <w:b/>
          <w:i/>
          <w:sz w:val="16"/>
          <w:szCs w:val="18"/>
          <w:lang w:eastAsia="en-US"/>
        </w:rPr>
        <w:t>czytelny podpis osób uprawnionych do składania oświadczeń woli  imieniu Wykonawcy lub  pieczątka wraz z podpisem</w:t>
      </w:r>
    </w:p>
    <w:p w14:paraId="5DBD0D2E" w14:textId="77777777" w:rsidR="00EA217F" w:rsidRDefault="00EA217F" w:rsidP="00F41C6A">
      <w:pPr>
        <w:ind w:left="4956" w:hanging="4950"/>
        <w:rPr>
          <w:rFonts w:ascii="Calibri" w:eastAsia="Calibri" w:hAnsi="Calibri" w:cs="Segoe UI"/>
          <w:b/>
          <w:i/>
          <w:sz w:val="16"/>
          <w:szCs w:val="18"/>
          <w:lang w:eastAsia="en-US"/>
        </w:rPr>
      </w:pPr>
    </w:p>
    <w:p w14:paraId="3F47E55C" w14:textId="77777777" w:rsidR="00EA217F" w:rsidRDefault="00EA217F" w:rsidP="00F41C6A">
      <w:pPr>
        <w:ind w:left="4956" w:hanging="4950"/>
        <w:rPr>
          <w:rFonts w:ascii="Calibri" w:eastAsia="Calibri" w:hAnsi="Calibri" w:cs="Segoe UI"/>
          <w:b/>
          <w:i/>
          <w:sz w:val="16"/>
          <w:szCs w:val="18"/>
          <w:lang w:eastAsia="en-US"/>
        </w:rPr>
      </w:pPr>
    </w:p>
    <w:p w14:paraId="05E466BE" w14:textId="77777777" w:rsidR="00EA217F" w:rsidRDefault="00EA217F" w:rsidP="00F41C6A">
      <w:pPr>
        <w:ind w:left="4956" w:hanging="4950"/>
        <w:rPr>
          <w:rFonts w:ascii="Calibri" w:eastAsia="Calibri" w:hAnsi="Calibri" w:cs="Segoe UI"/>
          <w:b/>
          <w:i/>
          <w:sz w:val="16"/>
          <w:szCs w:val="18"/>
          <w:lang w:eastAsia="en-US"/>
        </w:rPr>
      </w:pPr>
    </w:p>
    <w:p w14:paraId="6CCC6E5D" w14:textId="77777777" w:rsidR="00EA217F" w:rsidRDefault="00EA217F" w:rsidP="00F41C6A">
      <w:pPr>
        <w:ind w:left="4956" w:hanging="4950"/>
        <w:rPr>
          <w:rFonts w:ascii="Calibri" w:eastAsia="Calibri" w:hAnsi="Calibri" w:cs="Segoe UI"/>
          <w:b/>
          <w:i/>
          <w:sz w:val="16"/>
          <w:szCs w:val="18"/>
          <w:lang w:eastAsia="en-US"/>
        </w:rPr>
      </w:pPr>
    </w:p>
    <w:p w14:paraId="5BC413F8" w14:textId="77777777" w:rsidR="00EA217F" w:rsidRDefault="00EA217F" w:rsidP="00F41C6A">
      <w:pPr>
        <w:ind w:left="4956" w:hanging="4950"/>
        <w:rPr>
          <w:rFonts w:ascii="Calibri" w:eastAsia="Calibri" w:hAnsi="Calibri" w:cs="Segoe UI"/>
          <w:b/>
          <w:i/>
          <w:sz w:val="16"/>
          <w:szCs w:val="18"/>
          <w:lang w:eastAsia="en-US"/>
        </w:rPr>
      </w:pPr>
    </w:p>
    <w:p w14:paraId="698A6DA9" w14:textId="77777777" w:rsidR="00EA217F" w:rsidRDefault="00EA217F" w:rsidP="00F41C6A">
      <w:pPr>
        <w:ind w:left="4956" w:hanging="4950"/>
        <w:rPr>
          <w:rFonts w:ascii="Calibri" w:eastAsia="Calibri" w:hAnsi="Calibri" w:cs="Segoe UI"/>
          <w:b/>
          <w:i/>
          <w:sz w:val="16"/>
          <w:szCs w:val="18"/>
          <w:lang w:eastAsia="en-US"/>
        </w:rPr>
      </w:pPr>
    </w:p>
    <w:p w14:paraId="0854603F" w14:textId="77777777" w:rsidR="00EA217F" w:rsidRDefault="00EA217F" w:rsidP="00F41C6A">
      <w:pPr>
        <w:ind w:left="4956" w:hanging="4950"/>
        <w:rPr>
          <w:rFonts w:ascii="Calibri" w:eastAsia="Calibri" w:hAnsi="Calibri" w:cs="Segoe UI"/>
          <w:b/>
          <w:i/>
          <w:sz w:val="16"/>
          <w:szCs w:val="18"/>
          <w:lang w:eastAsia="en-US"/>
        </w:rPr>
      </w:pPr>
    </w:p>
    <w:p w14:paraId="6E12AD81" w14:textId="77777777" w:rsidR="006D192B" w:rsidRDefault="006D192B" w:rsidP="00F41C6A">
      <w:pPr>
        <w:ind w:left="4956" w:hanging="4950"/>
        <w:rPr>
          <w:rFonts w:ascii="Calibri" w:eastAsia="Calibri" w:hAnsi="Calibri" w:cs="Segoe UI"/>
          <w:b/>
          <w:i/>
          <w:sz w:val="16"/>
          <w:szCs w:val="18"/>
          <w:lang w:eastAsia="en-US"/>
        </w:rPr>
      </w:pPr>
    </w:p>
    <w:p w14:paraId="4635F33E" w14:textId="77777777" w:rsidR="002534C2" w:rsidRPr="00D319FC" w:rsidRDefault="002534C2" w:rsidP="002534C2">
      <w:pPr>
        <w:ind w:left="4956" w:hanging="4950"/>
        <w:jc w:val="right"/>
        <w:rPr>
          <w:rFonts w:asciiTheme="minorHAnsi" w:hAnsiTheme="minorHAnsi" w:cstheme="minorHAnsi"/>
          <w:i/>
          <w:sz w:val="18"/>
          <w:szCs w:val="18"/>
        </w:rPr>
      </w:pPr>
    </w:p>
    <w:sectPr w:rsidR="002534C2" w:rsidRPr="00D319FC" w:rsidSect="00FF4AA0">
      <w:headerReference w:type="default" r:id="rId8"/>
      <w:footerReference w:type="even" r:id="rId9"/>
      <w:footerReference w:type="default" r:id="rId10"/>
      <w:pgSz w:w="11906" w:h="16838" w:code="9"/>
      <w:pgMar w:top="510" w:right="1247" w:bottom="1021" w:left="1276"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3C79F" w14:textId="77777777" w:rsidR="002D6483" w:rsidRDefault="002D6483" w:rsidP="00566A36">
      <w:r>
        <w:separator/>
      </w:r>
    </w:p>
  </w:endnote>
  <w:endnote w:type="continuationSeparator" w:id="0">
    <w:p w14:paraId="28A5E9E8" w14:textId="77777777" w:rsidR="002D6483" w:rsidRDefault="002D6483" w:rsidP="0056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G Times">
    <w:altName w:val="Times New Roman"/>
    <w:charset w:val="EE"/>
    <w:family w:val="roman"/>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 w:name="aL">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panose1 w:val="00000000000000000000"/>
    <w:charset w:val="EE"/>
    <w:family w:val="roman"/>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E9E67" w14:textId="77777777" w:rsidR="00C3502D" w:rsidRDefault="00C3502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35FBEFD" w14:textId="77777777" w:rsidR="00C3502D" w:rsidRDefault="00C3502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6"/>
        <w:szCs w:val="16"/>
      </w:rPr>
      <w:id w:val="585969331"/>
      <w:docPartObj>
        <w:docPartGallery w:val="Page Numbers (Bottom of Page)"/>
        <w:docPartUnique/>
      </w:docPartObj>
    </w:sdtPr>
    <w:sdtEndPr/>
    <w:sdtContent>
      <w:sdt>
        <w:sdtPr>
          <w:rPr>
            <w:rFonts w:ascii="Century Gothic" w:hAnsi="Century Gothic"/>
            <w:sz w:val="16"/>
            <w:szCs w:val="16"/>
          </w:rPr>
          <w:id w:val="-929662198"/>
          <w:docPartObj>
            <w:docPartGallery w:val="Page Numbers (Top of Page)"/>
            <w:docPartUnique/>
          </w:docPartObj>
        </w:sdtPr>
        <w:sdtEndPr/>
        <w:sdtContent>
          <w:p w14:paraId="1259BEBD" w14:textId="77777777" w:rsidR="00C3502D" w:rsidRPr="00CA4B37" w:rsidRDefault="00C3502D" w:rsidP="00697D27">
            <w:pPr>
              <w:pStyle w:val="Stopka"/>
              <w:jc w:val="both"/>
              <w:rPr>
                <w:rFonts w:asciiTheme="minorHAnsi" w:hAnsiTheme="minorHAnsi" w:cstheme="minorHAnsi"/>
                <w:sz w:val="16"/>
                <w:szCs w:val="16"/>
              </w:rPr>
            </w:pPr>
            <w:r w:rsidRPr="002E08BA">
              <w:rPr>
                <w:noProof/>
                <w:sz w:val="16"/>
                <w:szCs w:val="16"/>
              </w:rPr>
              <mc:AlternateContent>
                <mc:Choice Requires="wps">
                  <w:drawing>
                    <wp:anchor distT="0" distB="0" distL="114300" distR="114300" simplePos="0" relativeHeight="251658240" behindDoc="0" locked="0" layoutInCell="1" allowOverlap="1" wp14:anchorId="213E2E7A" wp14:editId="6989D3BD">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7E256C" id="Łącznik prostoliniowy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" strokecolor="black [3213]"/>
                  </w:pict>
                </mc:Fallback>
              </mc:AlternateContent>
            </w:r>
          </w:p>
          <w:p w14:paraId="17F70279" w14:textId="77777777" w:rsidR="00C3502D" w:rsidRPr="003E3547" w:rsidRDefault="00C3502D" w:rsidP="00B558DF">
            <w:pPr>
              <w:pStyle w:val="Stopka"/>
              <w:jc w:val="both"/>
              <w:rPr>
                <w:rFonts w:asciiTheme="minorHAnsi" w:hAnsiTheme="minorHAnsi"/>
                <w:b/>
                <w:color w:val="808080" w:themeColor="background1" w:themeShade="80"/>
                <w:sz w:val="16"/>
                <w:szCs w:val="16"/>
              </w:rPr>
            </w:pPr>
            <w:r w:rsidRPr="00B558DF">
              <w:rPr>
                <w:rFonts w:asciiTheme="minorHAnsi" w:hAnsiTheme="minorHAnsi"/>
                <w:b/>
                <w:color w:val="808080" w:themeColor="background1" w:themeShade="80"/>
                <w:sz w:val="16"/>
                <w:szCs w:val="16"/>
              </w:rPr>
              <w:t>PGE ENERGIA ODNAWIALNA SPÓŁKA AKCYJNA Z SIEDZIBĄ W WARSZAWIE, 00-876 WARSZAWA, UL. OGRODOWA 59A</w:t>
            </w:r>
            <w:r>
              <w:rPr>
                <w:rFonts w:asciiTheme="minorHAnsi" w:hAnsiTheme="minorHAnsi"/>
                <w:b/>
                <w:color w:val="808080" w:themeColor="background1" w:themeShade="80"/>
                <w:sz w:val="16"/>
                <w:szCs w:val="16"/>
              </w:rPr>
              <w:t xml:space="preserve"> </w:t>
            </w:r>
            <w:r w:rsidRPr="00B558DF">
              <w:rPr>
                <w:rFonts w:asciiTheme="minorHAnsi" w:hAnsiTheme="minorHAnsi"/>
                <w:color w:val="808080" w:themeColor="background1" w:themeShade="80"/>
                <w:sz w:val="16"/>
                <w:szCs w:val="16"/>
              </w:rPr>
              <w:t>WPISANA DO KRAJOWEGO REJESTRU SĄDOWEGO PROWADZONEGO PRZEZ SĄD REJONOWY DLA M. ST. WARSZAWY,KRS: 0000044915, NIP: 527-001-95-32, BDO: 000024744, KAPITAŁ ZAKŁADOWY: 929 218 930 ZŁ, KAPITAŁ WPŁACONY: 929 218 930 ZŁ, KONTO BANKOWE: BANK PKO BP S.A. NR 59 1020 1026 0000 1002 0248 6173, WWW.PGEEO.PL</w:t>
            </w:r>
          </w:p>
          <w:p w14:paraId="7A269D11" w14:textId="77777777" w:rsidR="00C3502D" w:rsidRPr="00925733" w:rsidRDefault="00C3502D">
            <w:pPr>
              <w:pStyle w:val="Stopka"/>
              <w:jc w:val="right"/>
              <w:rPr>
                <w:rFonts w:ascii="Century Gothic" w:hAnsi="Century Gothic"/>
                <w:sz w:val="16"/>
                <w:szCs w:val="16"/>
              </w:rPr>
            </w:pPr>
            <w:r w:rsidRPr="00347034">
              <w:rPr>
                <w:rFonts w:asciiTheme="minorHAnsi" w:hAnsiTheme="minorHAnsi"/>
                <w:sz w:val="16"/>
                <w:szCs w:val="16"/>
              </w:rPr>
              <w:t xml:space="preserve">Strona </w:t>
            </w:r>
            <w:r w:rsidRPr="00347034">
              <w:rPr>
                <w:rFonts w:asciiTheme="minorHAnsi" w:hAnsiTheme="minorHAnsi"/>
                <w:b/>
                <w:bCs/>
                <w:sz w:val="16"/>
                <w:szCs w:val="16"/>
              </w:rPr>
              <w:fldChar w:fldCharType="begin"/>
            </w:r>
            <w:r w:rsidRPr="00347034">
              <w:rPr>
                <w:rFonts w:asciiTheme="minorHAnsi" w:hAnsiTheme="minorHAnsi"/>
                <w:b/>
                <w:bCs/>
                <w:sz w:val="16"/>
                <w:szCs w:val="16"/>
              </w:rPr>
              <w:instrText>PAGE</w:instrText>
            </w:r>
            <w:r w:rsidRPr="00347034">
              <w:rPr>
                <w:rFonts w:asciiTheme="minorHAnsi" w:hAnsiTheme="minorHAnsi"/>
                <w:b/>
                <w:bCs/>
                <w:sz w:val="16"/>
                <w:szCs w:val="16"/>
              </w:rPr>
              <w:fldChar w:fldCharType="separate"/>
            </w:r>
            <w:r w:rsidR="007A7918">
              <w:rPr>
                <w:rFonts w:asciiTheme="minorHAnsi" w:hAnsiTheme="minorHAnsi"/>
                <w:b/>
                <w:bCs/>
                <w:noProof/>
                <w:sz w:val="16"/>
                <w:szCs w:val="16"/>
              </w:rPr>
              <w:t>20</w:t>
            </w:r>
            <w:r w:rsidRPr="00347034">
              <w:rPr>
                <w:rFonts w:asciiTheme="minorHAnsi" w:hAnsiTheme="minorHAnsi"/>
                <w:b/>
                <w:bCs/>
                <w:sz w:val="16"/>
                <w:szCs w:val="16"/>
              </w:rPr>
              <w:fldChar w:fldCharType="end"/>
            </w:r>
            <w:r w:rsidRPr="00347034">
              <w:rPr>
                <w:rFonts w:asciiTheme="minorHAnsi" w:hAnsiTheme="minorHAnsi"/>
                <w:sz w:val="16"/>
                <w:szCs w:val="16"/>
              </w:rPr>
              <w:t xml:space="preserve"> z </w:t>
            </w:r>
            <w:r w:rsidRPr="00347034">
              <w:rPr>
                <w:rFonts w:asciiTheme="minorHAnsi" w:hAnsiTheme="minorHAnsi"/>
                <w:b/>
                <w:bCs/>
                <w:sz w:val="16"/>
                <w:szCs w:val="16"/>
              </w:rPr>
              <w:fldChar w:fldCharType="begin"/>
            </w:r>
            <w:r w:rsidRPr="00347034">
              <w:rPr>
                <w:rFonts w:asciiTheme="minorHAnsi" w:hAnsiTheme="minorHAnsi"/>
                <w:b/>
                <w:bCs/>
                <w:sz w:val="16"/>
                <w:szCs w:val="16"/>
              </w:rPr>
              <w:instrText>NUMPAGES</w:instrText>
            </w:r>
            <w:r w:rsidRPr="00347034">
              <w:rPr>
                <w:rFonts w:asciiTheme="minorHAnsi" w:hAnsiTheme="minorHAnsi"/>
                <w:b/>
                <w:bCs/>
                <w:sz w:val="16"/>
                <w:szCs w:val="16"/>
              </w:rPr>
              <w:fldChar w:fldCharType="separate"/>
            </w:r>
            <w:r w:rsidR="007A7918">
              <w:rPr>
                <w:rFonts w:asciiTheme="minorHAnsi" w:hAnsiTheme="minorHAnsi"/>
                <w:b/>
                <w:bCs/>
                <w:noProof/>
                <w:sz w:val="16"/>
                <w:szCs w:val="16"/>
              </w:rPr>
              <w:t>20</w:t>
            </w:r>
            <w:r w:rsidRPr="00347034">
              <w:rPr>
                <w:rFonts w:asciiTheme="minorHAnsi" w:hAnsiTheme="minorHAnsi"/>
                <w:b/>
                <w:bCs/>
                <w:sz w:val="16"/>
                <w:szCs w:val="16"/>
              </w:rPr>
              <w:fldChar w:fldCharType="end"/>
            </w:r>
          </w:p>
        </w:sdtContent>
      </w:sdt>
    </w:sdtContent>
  </w:sdt>
  <w:p w14:paraId="36648F76" w14:textId="77777777" w:rsidR="00C3502D" w:rsidRPr="00925733" w:rsidRDefault="00C3502D">
    <w:pPr>
      <w:pStyle w:val="Stopk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A6672" w14:textId="77777777" w:rsidR="002D6483" w:rsidRDefault="002D6483" w:rsidP="00566A36">
      <w:r>
        <w:separator/>
      </w:r>
    </w:p>
  </w:footnote>
  <w:footnote w:type="continuationSeparator" w:id="0">
    <w:p w14:paraId="4DE5FFFD" w14:textId="77777777" w:rsidR="002D6483" w:rsidRDefault="002D6483" w:rsidP="00566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DE0EE" w14:textId="77777777" w:rsidR="00C3502D" w:rsidRDefault="00C3502D" w:rsidP="00CA1526">
    <w:pPr>
      <w:tabs>
        <w:tab w:val="left" w:pos="3572"/>
      </w:tabs>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3192"/>
        </w:tabs>
        <w:ind w:left="3192" w:hanging="360"/>
      </w:pPr>
      <w:rPr>
        <w:b/>
      </w:r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9"/>
    <w:multiLevelType w:val="multilevel"/>
    <w:tmpl w:val="00000009"/>
    <w:name w:val="WW8Num26"/>
    <w:lvl w:ilvl="0">
      <w:start w:val="1"/>
      <w:numFmt w:val="lowerLetter"/>
      <w:lvlText w:val="%1)"/>
      <w:lvlJc w:val="left"/>
      <w:pPr>
        <w:tabs>
          <w:tab w:val="num" w:pos="674"/>
        </w:tabs>
        <w:ind w:left="674" w:hanging="390"/>
      </w:pPr>
      <w:rPr>
        <w:rFonts w:ascii="Arial" w:hAnsi="Arial" w:cs="Arial"/>
        <w:sz w:val="22"/>
        <w:szCs w:val="22"/>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singleLevel"/>
    <w:tmpl w:val="62C48E32"/>
    <w:name w:val="WW8Num11"/>
    <w:lvl w:ilvl="0">
      <w:start w:val="1"/>
      <w:numFmt w:val="decimal"/>
      <w:lvlText w:val="%1."/>
      <w:lvlJc w:val="left"/>
      <w:pPr>
        <w:tabs>
          <w:tab w:val="num" w:pos="360"/>
        </w:tabs>
        <w:ind w:left="360" w:hanging="360"/>
      </w:pPr>
      <w:rPr>
        <w:b w:val="0"/>
      </w:rPr>
    </w:lvl>
  </w:abstractNum>
  <w:abstractNum w:abstractNumId="6" w15:restartNumberingAfterBreak="0">
    <w:nsid w:val="0000000E"/>
    <w:multiLevelType w:val="multilevel"/>
    <w:tmpl w:val="5142C6F6"/>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Garamond" w:eastAsia="Times New Roman" w:hAnsi="Garamond" w:cs="Aria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11"/>
    <w:multiLevelType w:val="singleLevel"/>
    <w:tmpl w:val="E8EAFAFA"/>
    <w:name w:val="WW8Num17"/>
    <w:lvl w:ilvl="0">
      <w:start w:val="1"/>
      <w:numFmt w:val="decimal"/>
      <w:lvlText w:val="%1."/>
      <w:lvlJc w:val="left"/>
      <w:pPr>
        <w:tabs>
          <w:tab w:val="num" w:pos="3192"/>
        </w:tabs>
        <w:ind w:left="3192" w:hanging="360"/>
      </w:pPr>
      <w:rPr>
        <w:b w:val="0"/>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293BE2"/>
    <w:multiLevelType w:val="hybridMultilevel"/>
    <w:tmpl w:val="F7481178"/>
    <w:lvl w:ilvl="0" w:tplc="997A5AF4">
      <w:start w:val="1"/>
      <w:numFmt w:val="decimal"/>
      <w:lvlText w:val="%1."/>
      <w:lvlJc w:val="left"/>
      <w:pPr>
        <w:ind w:left="720" w:hanging="360"/>
      </w:pPr>
      <w:rPr>
        <w:rFonts w:asciiTheme="minorHAnsi" w:eastAsia="Times New Roman" w:hAnsiTheme="minorHAnsi" w:cstheme="minorHAnsi"/>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13"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15"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8C46EDB"/>
    <w:multiLevelType w:val="multilevel"/>
    <w:tmpl w:val="6E0082FA"/>
    <w:lvl w:ilvl="0">
      <w:start w:val="1"/>
      <w:numFmt w:val="decimal"/>
      <w:lvlText w:val="%1."/>
      <w:lvlJc w:val="left"/>
      <w:pPr>
        <w:tabs>
          <w:tab w:val="num" w:pos="432"/>
        </w:tabs>
        <w:ind w:left="432" w:hanging="432"/>
      </w:pPr>
      <w:rPr>
        <w:rFonts w:hint="default"/>
        <w:b w:val="0"/>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0B26719F"/>
    <w:multiLevelType w:val="hybridMultilevel"/>
    <w:tmpl w:val="E65047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6544A6"/>
    <w:multiLevelType w:val="hybridMultilevel"/>
    <w:tmpl w:val="FBE41F22"/>
    <w:lvl w:ilvl="0" w:tplc="6A64DC08">
      <w:start w:val="1"/>
      <w:numFmt w:val="decimal"/>
      <w:lvlText w:val="%1."/>
      <w:lvlJc w:val="left"/>
      <w:pPr>
        <w:ind w:left="786" w:hanging="360"/>
      </w:pPr>
      <w:rPr>
        <w:rFonts w:hint="default"/>
        <w:b w:val="0"/>
        <w:color w:val="auto"/>
        <w:sz w:val="18"/>
      </w:rPr>
    </w:lvl>
    <w:lvl w:ilvl="1" w:tplc="04150001">
      <w:start w:val="1"/>
      <w:numFmt w:val="bullet"/>
      <w:lvlText w:val=""/>
      <w:lvlJc w:val="left"/>
      <w:pPr>
        <w:ind w:left="1211" w:hanging="360"/>
      </w:pPr>
      <w:rPr>
        <w:rFonts w:ascii="Symbol" w:hAnsi="Symbol" w:hint="default"/>
      </w:rPr>
    </w:lvl>
    <w:lvl w:ilvl="2" w:tplc="04150005" w:tentative="1">
      <w:start w:val="1"/>
      <w:numFmt w:val="bullet"/>
      <w:lvlText w:val=""/>
      <w:lvlJc w:val="left"/>
      <w:pPr>
        <w:ind w:left="2236" w:hanging="360"/>
      </w:pPr>
      <w:rPr>
        <w:rFonts w:ascii="Wingdings" w:hAnsi="Wingdings" w:hint="default"/>
      </w:rPr>
    </w:lvl>
    <w:lvl w:ilvl="3" w:tplc="0415000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9" w15:restartNumberingAfterBreak="0">
    <w:nsid w:val="0BDB0748"/>
    <w:multiLevelType w:val="multilevel"/>
    <w:tmpl w:val="F4ECB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0BEB692C"/>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1" w15:restartNumberingAfterBreak="0">
    <w:nsid w:val="0FEB66EE"/>
    <w:multiLevelType w:val="hybridMultilevel"/>
    <w:tmpl w:val="B95A37E6"/>
    <w:lvl w:ilvl="0" w:tplc="BA6A2414">
      <w:start w:val="1"/>
      <w:numFmt w:val="decimal"/>
      <w:lvlText w:val="%1)"/>
      <w:lvlJc w:val="left"/>
      <w:pPr>
        <w:ind w:left="1080" w:hanging="360"/>
      </w:pPr>
      <w:rPr>
        <w:sz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0FE1E46"/>
    <w:multiLevelType w:val="hybridMultilevel"/>
    <w:tmpl w:val="75EA343E"/>
    <w:name w:val="WW8Num1122"/>
    <w:lvl w:ilvl="0" w:tplc="04150017">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3" w15:restartNumberingAfterBreak="0">
    <w:nsid w:val="113F3EB4"/>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4" w15:restartNumberingAfterBreak="0">
    <w:nsid w:val="16E75EED"/>
    <w:multiLevelType w:val="hybridMultilevel"/>
    <w:tmpl w:val="D2C20340"/>
    <w:lvl w:ilvl="0" w:tplc="0415000F">
      <w:start w:val="1"/>
      <w:numFmt w:val="decimal"/>
      <w:lvlText w:val="%1."/>
      <w:lvlJc w:val="left"/>
      <w:pPr>
        <w:ind w:left="786" w:hanging="360"/>
      </w:pPr>
      <w:rPr>
        <w:b w:val="0"/>
      </w:rPr>
    </w:lvl>
    <w:lvl w:ilvl="1" w:tplc="04150019">
      <w:start w:val="1"/>
      <w:numFmt w:val="lowerLetter"/>
      <w:lvlText w:val="%2."/>
      <w:lvlJc w:val="left"/>
      <w:pPr>
        <w:ind w:left="1996" w:hanging="360"/>
      </w:pPr>
    </w:lvl>
    <w:lvl w:ilvl="2" w:tplc="0415001B">
      <w:start w:val="1"/>
      <w:numFmt w:val="lowerRoman"/>
      <w:lvlText w:val="%3."/>
      <w:lvlJc w:val="right"/>
      <w:pPr>
        <w:ind w:left="2716" w:hanging="180"/>
      </w:pPr>
    </w:lvl>
    <w:lvl w:ilvl="3" w:tplc="0415000F">
      <w:start w:val="1"/>
      <w:numFmt w:val="decimal"/>
      <w:lvlText w:val="%4."/>
      <w:lvlJc w:val="left"/>
      <w:pPr>
        <w:ind w:left="3436" w:hanging="360"/>
      </w:pPr>
    </w:lvl>
    <w:lvl w:ilvl="4" w:tplc="04150019">
      <w:start w:val="1"/>
      <w:numFmt w:val="lowerLetter"/>
      <w:lvlText w:val="%5."/>
      <w:lvlJc w:val="left"/>
      <w:pPr>
        <w:ind w:left="4156" w:hanging="360"/>
      </w:pPr>
    </w:lvl>
    <w:lvl w:ilvl="5" w:tplc="0415001B">
      <w:start w:val="1"/>
      <w:numFmt w:val="lowerRoman"/>
      <w:lvlText w:val="%6."/>
      <w:lvlJc w:val="right"/>
      <w:pPr>
        <w:ind w:left="4876" w:hanging="180"/>
      </w:pPr>
    </w:lvl>
    <w:lvl w:ilvl="6" w:tplc="0415000F">
      <w:start w:val="1"/>
      <w:numFmt w:val="decimal"/>
      <w:lvlText w:val="%7."/>
      <w:lvlJc w:val="left"/>
      <w:pPr>
        <w:ind w:left="5596" w:hanging="360"/>
      </w:pPr>
    </w:lvl>
    <w:lvl w:ilvl="7" w:tplc="04150019">
      <w:start w:val="1"/>
      <w:numFmt w:val="lowerLetter"/>
      <w:lvlText w:val="%8."/>
      <w:lvlJc w:val="left"/>
      <w:pPr>
        <w:ind w:left="6316" w:hanging="360"/>
      </w:pPr>
    </w:lvl>
    <w:lvl w:ilvl="8" w:tplc="0415001B">
      <w:start w:val="1"/>
      <w:numFmt w:val="lowerRoman"/>
      <w:lvlText w:val="%9."/>
      <w:lvlJc w:val="right"/>
      <w:pPr>
        <w:ind w:left="7036" w:hanging="180"/>
      </w:pPr>
    </w:lvl>
  </w:abstractNum>
  <w:abstractNum w:abstractNumId="25"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AF55CE3"/>
    <w:multiLevelType w:val="hybridMultilevel"/>
    <w:tmpl w:val="09600F16"/>
    <w:lvl w:ilvl="0" w:tplc="0415000F">
      <w:start w:val="1"/>
      <w:numFmt w:val="decimal"/>
      <w:lvlText w:val="%1."/>
      <w:lvlJc w:val="left"/>
      <w:pPr>
        <w:ind w:left="786" w:hanging="360"/>
      </w:pPr>
      <w:rPr>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5F316F3"/>
    <w:multiLevelType w:val="hybridMultilevel"/>
    <w:tmpl w:val="CED0BDE8"/>
    <w:lvl w:ilvl="0" w:tplc="FFFFFFFF">
      <w:start w:val="1"/>
      <w:numFmt w:val="decimal"/>
      <w:lvlText w:val="%1."/>
      <w:lvlJc w:val="left"/>
      <w:pPr>
        <w:tabs>
          <w:tab w:val="num" w:pos="644"/>
        </w:tabs>
        <w:ind w:left="644" w:hanging="360"/>
      </w:pPr>
      <w:rPr>
        <w:rFonts w:asciiTheme="minorHAnsi" w:hAnsiTheme="minorHAnsi" w:hint="default"/>
        <w:b w:val="0"/>
        <w:i w:val="0"/>
        <w:color w:val="auto"/>
        <w:sz w:val="18"/>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26247A32"/>
    <w:multiLevelType w:val="hybridMultilevel"/>
    <w:tmpl w:val="41BA0C26"/>
    <w:lvl w:ilvl="0" w:tplc="21A078BE">
      <w:start w:val="1"/>
      <w:numFmt w:val="upperRoman"/>
      <w:lvlText w:val="%1."/>
      <w:lvlJc w:val="right"/>
      <w:pPr>
        <w:ind w:left="720" w:hanging="360"/>
      </w:pPr>
      <w:rPr>
        <w:b/>
      </w:rPr>
    </w:lvl>
    <w:lvl w:ilvl="1" w:tplc="0415000F">
      <w:start w:val="1"/>
      <w:numFmt w:val="decimal"/>
      <w:lvlText w:val="%2."/>
      <w:lvlJc w:val="left"/>
      <w:pPr>
        <w:ind w:left="1440" w:hanging="360"/>
      </w:pPr>
      <w:rPr>
        <w:b w:val="0"/>
        <w:color w:val="auto"/>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1A662C"/>
    <w:multiLevelType w:val="hybridMultilevel"/>
    <w:tmpl w:val="B0E4CDD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338A7263"/>
    <w:multiLevelType w:val="hybridMultilevel"/>
    <w:tmpl w:val="41920D0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41B2B6F"/>
    <w:multiLevelType w:val="hybridMultilevel"/>
    <w:tmpl w:val="F0021950"/>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345E3D06"/>
    <w:multiLevelType w:val="hybridMultilevel"/>
    <w:tmpl w:val="827A18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5036BF4"/>
    <w:multiLevelType w:val="hybridMultilevel"/>
    <w:tmpl w:val="ECA2CC7A"/>
    <w:lvl w:ilvl="0" w:tplc="F3361302">
      <w:start w:val="1"/>
      <w:numFmt w:val="lowerLetter"/>
      <w:lvlText w:val="%1."/>
      <w:lvlJc w:val="right"/>
      <w:pPr>
        <w:ind w:left="720" w:hanging="360"/>
      </w:pPr>
      <w:rPr>
        <w:rFonts w:asciiTheme="minorHAnsi" w:eastAsia="Times New Roman"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66A4F8A"/>
    <w:multiLevelType w:val="hybridMultilevel"/>
    <w:tmpl w:val="4EA43AB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7881B2A"/>
    <w:multiLevelType w:val="hybridMultilevel"/>
    <w:tmpl w:val="800E0D20"/>
    <w:lvl w:ilvl="0" w:tplc="665EB98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8" w15:restartNumberingAfterBreak="0">
    <w:nsid w:val="398318E2"/>
    <w:multiLevelType w:val="multilevel"/>
    <w:tmpl w:val="96106D9C"/>
    <w:lvl w:ilvl="0">
      <w:start w:val="1"/>
      <w:numFmt w:val="decimal"/>
      <w:lvlText w:val="%1."/>
      <w:lvlJc w:val="left"/>
      <w:pPr>
        <w:ind w:left="360" w:hanging="360"/>
      </w:pPr>
      <w:rPr>
        <w:rFonts w:asciiTheme="minorHAnsi" w:hAnsiTheme="minorHAnsi" w:hint="default"/>
        <w:b/>
        <w:i w:val="0"/>
      </w:rPr>
    </w:lvl>
    <w:lvl w:ilvl="1">
      <w:start w:val="1"/>
      <w:numFmt w:val="lowerLetter"/>
      <w:lvlText w:val="%2)"/>
      <w:lvlJc w:val="left"/>
      <w:pPr>
        <w:ind w:left="1070" w:hanging="360"/>
      </w:pPr>
      <w:rPr>
        <w:rFonts w:hint="default"/>
        <w:b w:val="0"/>
        <w:i w:val="0"/>
        <w:color w:val="auto"/>
      </w:rPr>
    </w:lvl>
    <w:lvl w:ilvl="2">
      <w:start w:val="1"/>
      <w:numFmt w:val="lowerLetter"/>
      <w:lvlText w:val="%3)"/>
      <w:lvlJc w:val="left"/>
      <w:pPr>
        <w:ind w:left="720" w:hanging="720"/>
      </w:pPr>
      <w:rPr>
        <w:rFonts w:hint="default"/>
        <w:b/>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39" w15:restartNumberingAfterBreak="0">
    <w:nsid w:val="3CF243FC"/>
    <w:multiLevelType w:val="hybridMultilevel"/>
    <w:tmpl w:val="EF02E49A"/>
    <w:lvl w:ilvl="0" w:tplc="82F8DF84">
      <w:start w:val="1"/>
      <w:numFmt w:val="decimal"/>
      <w:lvlText w:val="%1."/>
      <w:lvlJc w:val="left"/>
      <w:pPr>
        <w:ind w:left="720" w:hanging="360"/>
      </w:pPr>
      <w:rPr>
        <w:b w:val="0"/>
      </w:rPr>
    </w:lvl>
    <w:lvl w:ilvl="1" w:tplc="846CB1A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B17055"/>
    <w:multiLevelType w:val="hybridMultilevel"/>
    <w:tmpl w:val="54C0CAC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8F2664"/>
    <w:multiLevelType w:val="hybridMultilevel"/>
    <w:tmpl w:val="E79E2A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31B26AB"/>
    <w:multiLevelType w:val="hybridMultilevel"/>
    <w:tmpl w:val="723C0956"/>
    <w:lvl w:ilvl="0" w:tplc="5866D198">
      <w:start w:val="1"/>
      <w:numFmt w:val="lowerLetter"/>
      <w:lvlText w:val="%1)"/>
      <w:lvlJc w:val="left"/>
      <w:pPr>
        <w:tabs>
          <w:tab w:val="num" w:pos="2340"/>
        </w:tabs>
        <w:ind w:left="0" w:firstLine="0"/>
      </w:pPr>
    </w:lvl>
    <w:lvl w:ilvl="1" w:tplc="64661350">
      <w:start w:val="1"/>
      <w:numFmt w:val="lowerLetter"/>
      <w:lvlText w:val="%2)"/>
      <w:lvlJc w:val="left"/>
      <w:pPr>
        <w:tabs>
          <w:tab w:val="num" w:pos="3420"/>
        </w:tabs>
        <w:ind w:left="1080" w:firstLine="0"/>
      </w:pPr>
    </w:lvl>
    <w:lvl w:ilvl="2" w:tplc="0415001B">
      <w:start w:val="1"/>
      <w:numFmt w:val="lowerRoman"/>
      <w:lvlText w:val="%3."/>
      <w:lvlJc w:val="right"/>
      <w:pPr>
        <w:tabs>
          <w:tab w:val="num" w:pos="2160"/>
        </w:tabs>
        <w:ind w:left="2160" w:hanging="180"/>
      </w:pPr>
    </w:lvl>
    <w:lvl w:ilvl="3" w:tplc="04150019">
      <w:start w:val="1"/>
      <w:numFmt w:val="lowerLetter"/>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13">
      <w:start w:val="1"/>
      <w:numFmt w:val="upperRoman"/>
      <w:lvlText w:val="%7."/>
      <w:lvlJc w:val="righ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8A07692"/>
    <w:multiLevelType w:val="multilevel"/>
    <w:tmpl w:val="21785388"/>
    <w:styleLink w:val="WW8Num1"/>
    <w:lvl w:ilvl="0">
      <w:numFmt w:val="bullet"/>
      <w:lvlText w:val=""/>
      <w:lvlJc w:val="left"/>
      <w:rPr>
        <w:rFonts w:ascii="Symbol" w:hAnsi="Symbol"/>
      </w:rPr>
    </w:lvl>
    <w:lvl w:ilvl="1">
      <w:numFmt w:val="bullet"/>
      <w:lvlText w:val="o"/>
      <w:lvlJc w:val="left"/>
      <w:rPr>
        <w:rFonts w:ascii="Courier New" w:hAnsi="Courier New" w:cs="Courier New"/>
      </w:rPr>
    </w:lvl>
    <w:lvl w:ilvl="2">
      <w:start w:val="1"/>
      <w:numFmt w:val="decimal"/>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15:restartNumberingAfterBreak="0">
    <w:nsid w:val="4B036FAE"/>
    <w:multiLevelType w:val="hybridMultilevel"/>
    <w:tmpl w:val="CED0BDE8"/>
    <w:lvl w:ilvl="0" w:tplc="0A023078">
      <w:start w:val="1"/>
      <w:numFmt w:val="decimal"/>
      <w:lvlText w:val="%1."/>
      <w:lvlJc w:val="left"/>
      <w:pPr>
        <w:tabs>
          <w:tab w:val="num" w:pos="644"/>
        </w:tabs>
        <w:ind w:left="644" w:hanging="360"/>
      </w:pPr>
      <w:rPr>
        <w:rFonts w:asciiTheme="minorHAnsi" w:hAnsiTheme="minorHAnsi" w:hint="default"/>
        <w:b w:val="0"/>
        <w:i w:val="0"/>
        <w:color w:val="auto"/>
        <w:sz w:val="18"/>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DFC7F65"/>
    <w:multiLevelType w:val="hybridMultilevel"/>
    <w:tmpl w:val="489CF8E8"/>
    <w:name w:val="WW8Num112"/>
    <w:lvl w:ilvl="0" w:tplc="AE30D2C6">
      <w:start w:val="3"/>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4EA43B47"/>
    <w:multiLevelType w:val="hybridMultilevel"/>
    <w:tmpl w:val="9BD26D72"/>
    <w:lvl w:ilvl="0" w:tplc="149C215A">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0" w15:restartNumberingAfterBreak="0">
    <w:nsid w:val="508D056C"/>
    <w:multiLevelType w:val="hybridMultilevel"/>
    <w:tmpl w:val="57CA6758"/>
    <w:lvl w:ilvl="0" w:tplc="04150011">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4B31A5B"/>
    <w:multiLevelType w:val="multilevel"/>
    <w:tmpl w:val="F51CC0EE"/>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5DFA0FF0"/>
    <w:multiLevelType w:val="hybridMultilevel"/>
    <w:tmpl w:val="621AED96"/>
    <w:lvl w:ilvl="0" w:tplc="E5E65C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8DB553C"/>
    <w:multiLevelType w:val="hybridMultilevel"/>
    <w:tmpl w:val="F7FE5C0A"/>
    <w:lvl w:ilvl="0" w:tplc="FCA626AC">
      <w:start w:val="1"/>
      <w:numFmt w:val="decimal"/>
      <w:lvlText w:val="%1."/>
      <w:lvlJc w:val="left"/>
      <w:pPr>
        <w:tabs>
          <w:tab w:val="num" w:pos="360"/>
        </w:tabs>
        <w:ind w:left="360" w:hanging="360"/>
      </w:pPr>
      <w:rPr>
        <w:rFonts w:cs="Times New Roman" w:hint="default"/>
        <w:color w:val="auto"/>
      </w:rPr>
    </w:lvl>
    <w:lvl w:ilvl="1" w:tplc="CF8831A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rPr>
        <w:rFonts w:cs="Times New Roman"/>
      </w:rPr>
    </w:lvl>
    <w:lvl w:ilvl="3" w:tplc="494A0F2E">
      <w:start w:val="1"/>
      <w:numFmt w:val="decimal"/>
      <w:lvlText w:val="%4."/>
      <w:lvlJc w:val="left"/>
      <w:pPr>
        <w:tabs>
          <w:tab w:val="num" w:pos="360"/>
        </w:tabs>
        <w:ind w:left="360" w:hanging="360"/>
      </w:pPr>
      <w:rPr>
        <w:rFonts w:asciiTheme="minorHAnsi" w:hAnsiTheme="minorHAnsi" w:cstheme="minorHAnsi" w:hint="default"/>
        <w:b/>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F65BED"/>
    <w:multiLevelType w:val="hybridMultilevel"/>
    <w:tmpl w:val="A5D2008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56" w15:restartNumberingAfterBreak="0">
    <w:nsid w:val="73EB45CF"/>
    <w:multiLevelType w:val="hybridMultilevel"/>
    <w:tmpl w:val="6D9EC2BA"/>
    <w:lvl w:ilvl="0" w:tplc="0415000F">
      <w:start w:val="1"/>
      <w:numFmt w:val="decimal"/>
      <w:lvlText w:val="%1."/>
      <w:lvlJc w:val="left"/>
      <w:pPr>
        <w:ind w:left="720" w:hanging="360"/>
      </w:pPr>
    </w:lvl>
    <w:lvl w:ilvl="1" w:tplc="FB08FFA0">
      <w:numFmt w:val="bullet"/>
      <w:lvlText w:val=""/>
      <w:lvlJc w:val="left"/>
      <w:pPr>
        <w:ind w:left="1440" w:hanging="360"/>
      </w:pPr>
      <w:rPr>
        <w:rFonts w:ascii="Symbol" w:eastAsia="Times New Roman" w:hAnsi="Symbol" w:cs="Segoe UI"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C97612"/>
    <w:multiLevelType w:val="hybridMultilevel"/>
    <w:tmpl w:val="C9C2BA94"/>
    <w:lvl w:ilvl="0" w:tplc="0415000F">
      <w:start w:val="1"/>
      <w:numFmt w:val="decimal"/>
      <w:lvlText w:val="%1."/>
      <w:lvlJc w:val="left"/>
      <w:pPr>
        <w:ind w:left="644" w:hanging="360"/>
      </w:p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60"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682AB4"/>
    <w:multiLevelType w:val="hybridMultilevel"/>
    <w:tmpl w:val="9662BA4C"/>
    <w:lvl w:ilvl="0" w:tplc="67F2113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F84512"/>
    <w:multiLevelType w:val="hybridMultilevel"/>
    <w:tmpl w:val="1F0EE578"/>
    <w:lvl w:ilvl="0" w:tplc="E7ECDF2A">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D991CD4"/>
    <w:multiLevelType w:val="hybridMultilevel"/>
    <w:tmpl w:val="1AEA0DB8"/>
    <w:lvl w:ilvl="0" w:tplc="0415000F">
      <w:start w:val="1"/>
      <w:numFmt w:val="decimal"/>
      <w:lvlText w:val="%1."/>
      <w:lvlJc w:val="left"/>
      <w:pPr>
        <w:ind w:left="360" w:hanging="360"/>
      </w:pPr>
      <w:rPr>
        <w:rFonts w:hint="default"/>
        <w:b/>
      </w:rPr>
    </w:lvl>
    <w:lvl w:ilvl="1" w:tplc="571C24DA">
      <w:start w:val="1"/>
      <w:numFmt w:val="decimal"/>
      <w:lvlText w:val="%2)"/>
      <w:lvlJc w:val="left"/>
      <w:pPr>
        <w:ind w:left="1440" w:hanging="360"/>
      </w:pPr>
      <w:rPr>
        <w:rFonts w:ascii="Times New Roman" w:hAnsi="Times New Roman" w:hint="default"/>
        <w:i w:val="0"/>
      </w:rPr>
    </w:lvl>
    <w:lvl w:ilvl="2" w:tplc="0415001B" w:tentative="1">
      <w:start w:val="1"/>
      <w:numFmt w:val="lowerRoman"/>
      <w:lvlText w:val="%3."/>
      <w:lvlJc w:val="right"/>
      <w:pPr>
        <w:ind w:left="2160" w:hanging="180"/>
      </w:pPr>
    </w:lvl>
    <w:lvl w:ilvl="3" w:tplc="C37C0A6C">
      <w:start w:val="1"/>
      <w:numFmt w:val="decimal"/>
      <w:lvlText w:val="%4."/>
      <w:lvlJc w:val="left"/>
      <w:pPr>
        <w:ind w:left="360" w:hanging="360"/>
      </w:pPr>
      <w:rPr>
        <w:b w:val="0"/>
        <w:bCs/>
        <w:strike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E2240A6"/>
    <w:multiLevelType w:val="multilevel"/>
    <w:tmpl w:val="62C0DBCC"/>
    <w:lvl w:ilvl="0">
      <w:start w:val="1"/>
      <w:numFmt w:val="decimal"/>
      <w:lvlText w:val="%1."/>
      <w:lvlJc w:val="left"/>
      <w:pPr>
        <w:ind w:left="720" w:hanging="720"/>
      </w:pPr>
      <w:rPr>
        <w:rFonts w:asciiTheme="minorHAnsi" w:eastAsia="Calibri" w:hAnsiTheme="minorHAnsi" w:cs="Segoe UI"/>
        <w:b w:val="0"/>
        <w:bCs/>
        <w:i w:val="0"/>
      </w:rPr>
    </w:lvl>
    <w:lvl w:ilvl="1">
      <w:start w:val="1"/>
      <w:numFmt w:val="decimal"/>
      <w:isLgl/>
      <w:lvlText w:val="%1.%2."/>
      <w:lvlJc w:val="left"/>
      <w:pPr>
        <w:ind w:left="786"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num w:numId="1" w16cid:durableId="1477338723">
    <w:abstractNumId w:val="12"/>
  </w:num>
  <w:num w:numId="2" w16cid:durableId="278221693">
    <w:abstractNumId w:val="15"/>
  </w:num>
  <w:num w:numId="3" w16cid:durableId="187179757">
    <w:abstractNumId w:val="45"/>
  </w:num>
  <w:num w:numId="4" w16cid:durableId="651371327">
    <w:abstractNumId w:val="13"/>
  </w:num>
  <w:num w:numId="5" w16cid:durableId="1281258207">
    <w:abstractNumId w:val="25"/>
  </w:num>
  <w:num w:numId="6" w16cid:durableId="1277328490">
    <w:abstractNumId w:val="11"/>
  </w:num>
  <w:num w:numId="7" w16cid:durableId="1968124746">
    <w:abstractNumId w:val="27"/>
  </w:num>
  <w:num w:numId="8" w16cid:durableId="278073511">
    <w:abstractNumId w:val="28"/>
  </w:num>
  <w:num w:numId="9" w16cid:durableId="747577163">
    <w:abstractNumId w:val="41"/>
  </w:num>
  <w:num w:numId="10" w16cid:durableId="1002003400">
    <w:abstractNumId w:val="61"/>
  </w:num>
  <w:num w:numId="11" w16cid:durableId="2106919439">
    <w:abstractNumId w:val="62"/>
  </w:num>
  <w:num w:numId="12" w16cid:durableId="780146346">
    <w:abstractNumId w:val="10"/>
  </w:num>
  <w:num w:numId="13" w16cid:durableId="1955404637">
    <w:abstractNumId w:val="30"/>
  </w:num>
  <w:num w:numId="14" w16cid:durableId="1806191918">
    <w:abstractNumId w:val="46"/>
  </w:num>
  <w:num w:numId="15" w16cid:durableId="1683623989">
    <w:abstractNumId w:val="33"/>
  </w:num>
  <w:num w:numId="16" w16cid:durableId="1964770615">
    <w:abstractNumId w:val="39"/>
  </w:num>
  <w:num w:numId="17" w16cid:durableId="4569892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494870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1546407">
    <w:abstractNumId w:val="59"/>
    <w:lvlOverride w:ilvl="0">
      <w:startOverride w:val="1"/>
    </w:lvlOverride>
    <w:lvlOverride w:ilvl="1"/>
    <w:lvlOverride w:ilvl="2"/>
    <w:lvlOverride w:ilvl="3"/>
    <w:lvlOverride w:ilvl="4"/>
    <w:lvlOverride w:ilvl="5"/>
    <w:lvlOverride w:ilvl="6"/>
    <w:lvlOverride w:ilvl="7"/>
    <w:lvlOverride w:ilvl="8"/>
  </w:num>
  <w:num w:numId="20" w16cid:durableId="1651473396">
    <w:abstractNumId w:val="56"/>
  </w:num>
  <w:num w:numId="21" w16cid:durableId="327558864">
    <w:abstractNumId w:val="43"/>
  </w:num>
  <w:num w:numId="22" w16cid:durableId="4156625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52986761">
    <w:abstractNumId w:val="47"/>
  </w:num>
  <w:num w:numId="24" w16cid:durableId="161883070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10734550">
    <w:abstractNumId w:val="18"/>
    <w:lvlOverride w:ilvl="0">
      <w:startOverride w:val="1"/>
    </w:lvlOverride>
    <w:lvlOverride w:ilvl="1"/>
    <w:lvlOverride w:ilvl="2"/>
    <w:lvlOverride w:ilvl="3"/>
    <w:lvlOverride w:ilvl="4"/>
    <w:lvlOverride w:ilvl="5"/>
    <w:lvlOverride w:ilvl="6"/>
    <w:lvlOverride w:ilvl="7"/>
    <w:lvlOverride w:ilvl="8"/>
  </w:num>
  <w:num w:numId="26" w16cid:durableId="2049597107">
    <w:abstractNumId w:val="26"/>
    <w:lvlOverride w:ilvl="0">
      <w:startOverride w:val="1"/>
    </w:lvlOverride>
    <w:lvlOverride w:ilvl="1"/>
    <w:lvlOverride w:ilvl="2"/>
    <w:lvlOverride w:ilvl="3"/>
    <w:lvlOverride w:ilvl="4"/>
    <w:lvlOverride w:ilvl="5"/>
    <w:lvlOverride w:ilvl="6"/>
    <w:lvlOverride w:ilvl="7"/>
    <w:lvlOverride w:ilvl="8"/>
  </w:num>
  <w:num w:numId="27" w16cid:durableId="123844068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62643574">
    <w:abstractNumId w:val="16"/>
  </w:num>
  <w:num w:numId="29" w16cid:durableId="243880809">
    <w:abstractNumId w:val="37"/>
  </w:num>
  <w:num w:numId="30" w16cid:durableId="737728">
    <w:abstractNumId w:val="54"/>
  </w:num>
  <w:num w:numId="31" w16cid:durableId="1261136531">
    <w:abstractNumId w:val="36"/>
  </w:num>
  <w:num w:numId="32" w16cid:durableId="809326757">
    <w:abstractNumId w:val="21"/>
  </w:num>
  <w:num w:numId="33" w16cid:durableId="1050498457">
    <w:abstractNumId w:val="19"/>
  </w:num>
  <w:num w:numId="34" w16cid:durableId="6162585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58434449">
    <w:abstractNumId w:val="50"/>
  </w:num>
  <w:num w:numId="36" w16cid:durableId="492792194">
    <w:abstractNumId w:val="23"/>
  </w:num>
  <w:num w:numId="37" w16cid:durableId="1263608425">
    <w:abstractNumId w:val="42"/>
  </w:num>
  <w:num w:numId="38" w16cid:durableId="1855656363">
    <w:abstractNumId w:val="57"/>
  </w:num>
  <w:num w:numId="39" w16cid:durableId="626278269">
    <w:abstractNumId w:val="55"/>
  </w:num>
  <w:num w:numId="40" w16cid:durableId="807017037">
    <w:abstractNumId w:val="14"/>
  </w:num>
  <w:num w:numId="41" w16cid:durableId="1850488165">
    <w:abstractNumId w:val="58"/>
  </w:num>
  <w:num w:numId="42" w16cid:durableId="1816336490">
    <w:abstractNumId w:val="60"/>
  </w:num>
  <w:num w:numId="43" w16cid:durableId="91436372">
    <w:abstractNumId w:val="63"/>
  </w:num>
  <w:num w:numId="44" w16cid:durableId="90125840">
    <w:abstractNumId w:val="17"/>
  </w:num>
  <w:num w:numId="45" w16cid:durableId="1041629666">
    <w:abstractNumId w:val="32"/>
  </w:num>
  <w:num w:numId="46" w16cid:durableId="232473711">
    <w:abstractNumId w:val="52"/>
  </w:num>
  <w:num w:numId="47" w16cid:durableId="597326360">
    <w:abstractNumId w:val="35"/>
  </w:num>
  <w:num w:numId="48" w16cid:durableId="1052995351">
    <w:abstractNumId w:val="40"/>
  </w:num>
  <w:num w:numId="49" w16cid:durableId="604077929">
    <w:abstractNumId w:val="34"/>
  </w:num>
  <w:num w:numId="50" w16cid:durableId="1494445397">
    <w:abstractNumId w:val="64"/>
  </w:num>
  <w:num w:numId="51" w16cid:durableId="990019451">
    <w:abstractNumId w:val="44"/>
  </w:num>
  <w:num w:numId="52" w16cid:durableId="1903908344">
    <w:abstractNumId w:val="22"/>
  </w:num>
  <w:num w:numId="53" w16cid:durableId="550504487">
    <w:abstractNumId w:val="29"/>
  </w:num>
  <w:num w:numId="54" w16cid:durableId="1483155294">
    <w:abstractNumId w:val="31"/>
  </w:num>
  <w:num w:numId="55" w16cid:durableId="124352281">
    <w:abstractNumId w:val="5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A36"/>
    <w:rsid w:val="00001672"/>
    <w:rsid w:val="000018D3"/>
    <w:rsid w:val="00001ECD"/>
    <w:rsid w:val="000022B5"/>
    <w:rsid w:val="00002783"/>
    <w:rsid w:val="00003251"/>
    <w:rsid w:val="00003573"/>
    <w:rsid w:val="00003C32"/>
    <w:rsid w:val="00003C93"/>
    <w:rsid w:val="000043DA"/>
    <w:rsid w:val="00004B12"/>
    <w:rsid w:val="00004E58"/>
    <w:rsid w:val="000063E2"/>
    <w:rsid w:val="00007243"/>
    <w:rsid w:val="00010239"/>
    <w:rsid w:val="00010821"/>
    <w:rsid w:val="00010971"/>
    <w:rsid w:val="000109CC"/>
    <w:rsid w:val="0001198A"/>
    <w:rsid w:val="00012670"/>
    <w:rsid w:val="000128A5"/>
    <w:rsid w:val="00012F5F"/>
    <w:rsid w:val="000135A2"/>
    <w:rsid w:val="00013AD1"/>
    <w:rsid w:val="00013B93"/>
    <w:rsid w:val="00013C87"/>
    <w:rsid w:val="00013EB9"/>
    <w:rsid w:val="0001428F"/>
    <w:rsid w:val="00014EAF"/>
    <w:rsid w:val="00016585"/>
    <w:rsid w:val="0002072D"/>
    <w:rsid w:val="000220D8"/>
    <w:rsid w:val="00022250"/>
    <w:rsid w:val="000226F6"/>
    <w:rsid w:val="0002368D"/>
    <w:rsid w:val="000237EC"/>
    <w:rsid w:val="000244B4"/>
    <w:rsid w:val="00024F24"/>
    <w:rsid w:val="0002687B"/>
    <w:rsid w:val="00027833"/>
    <w:rsid w:val="00027E2A"/>
    <w:rsid w:val="0003165E"/>
    <w:rsid w:val="0003228C"/>
    <w:rsid w:val="00032BA7"/>
    <w:rsid w:val="00032CAC"/>
    <w:rsid w:val="00032E97"/>
    <w:rsid w:val="000337C0"/>
    <w:rsid w:val="0003403D"/>
    <w:rsid w:val="00034CB9"/>
    <w:rsid w:val="00034EB1"/>
    <w:rsid w:val="000370AA"/>
    <w:rsid w:val="000373DF"/>
    <w:rsid w:val="00040327"/>
    <w:rsid w:val="000404F7"/>
    <w:rsid w:val="00040573"/>
    <w:rsid w:val="00040DC9"/>
    <w:rsid w:val="00041661"/>
    <w:rsid w:val="00043482"/>
    <w:rsid w:val="000436B9"/>
    <w:rsid w:val="00043891"/>
    <w:rsid w:val="00043E94"/>
    <w:rsid w:val="000444B2"/>
    <w:rsid w:val="000459A3"/>
    <w:rsid w:val="000459B0"/>
    <w:rsid w:val="00045B34"/>
    <w:rsid w:val="00045F0B"/>
    <w:rsid w:val="00046192"/>
    <w:rsid w:val="000465BF"/>
    <w:rsid w:val="00046A9E"/>
    <w:rsid w:val="000476A5"/>
    <w:rsid w:val="000500C3"/>
    <w:rsid w:val="00050BD9"/>
    <w:rsid w:val="000513D5"/>
    <w:rsid w:val="00052782"/>
    <w:rsid w:val="00052A44"/>
    <w:rsid w:val="0005387F"/>
    <w:rsid w:val="00053F3A"/>
    <w:rsid w:val="00053FBA"/>
    <w:rsid w:val="0005469C"/>
    <w:rsid w:val="0005544C"/>
    <w:rsid w:val="00055BAA"/>
    <w:rsid w:val="00055F32"/>
    <w:rsid w:val="0005609D"/>
    <w:rsid w:val="00056C90"/>
    <w:rsid w:val="0005750B"/>
    <w:rsid w:val="0005763C"/>
    <w:rsid w:val="00057A72"/>
    <w:rsid w:val="0006052B"/>
    <w:rsid w:val="0006165A"/>
    <w:rsid w:val="00061E61"/>
    <w:rsid w:val="000625B1"/>
    <w:rsid w:val="00062DCD"/>
    <w:rsid w:val="000633ED"/>
    <w:rsid w:val="000634C9"/>
    <w:rsid w:val="00063661"/>
    <w:rsid w:val="00063922"/>
    <w:rsid w:val="0006454A"/>
    <w:rsid w:val="00065358"/>
    <w:rsid w:val="00066299"/>
    <w:rsid w:val="00066D28"/>
    <w:rsid w:val="00066F99"/>
    <w:rsid w:val="00067139"/>
    <w:rsid w:val="00067A93"/>
    <w:rsid w:val="00067B8D"/>
    <w:rsid w:val="00067BEC"/>
    <w:rsid w:val="00070749"/>
    <w:rsid w:val="00070825"/>
    <w:rsid w:val="00070DC9"/>
    <w:rsid w:val="00071C02"/>
    <w:rsid w:val="00071DEF"/>
    <w:rsid w:val="00072146"/>
    <w:rsid w:val="0007262E"/>
    <w:rsid w:val="00072F42"/>
    <w:rsid w:val="00073E2A"/>
    <w:rsid w:val="00074712"/>
    <w:rsid w:val="00074E2C"/>
    <w:rsid w:val="00075531"/>
    <w:rsid w:val="000756BF"/>
    <w:rsid w:val="000763AE"/>
    <w:rsid w:val="000769D1"/>
    <w:rsid w:val="00076EF5"/>
    <w:rsid w:val="0007707F"/>
    <w:rsid w:val="000774D2"/>
    <w:rsid w:val="00077CC2"/>
    <w:rsid w:val="00077DC8"/>
    <w:rsid w:val="000803D7"/>
    <w:rsid w:val="0008070E"/>
    <w:rsid w:val="000808BF"/>
    <w:rsid w:val="00082226"/>
    <w:rsid w:val="000824A5"/>
    <w:rsid w:val="00083362"/>
    <w:rsid w:val="00083652"/>
    <w:rsid w:val="00084473"/>
    <w:rsid w:val="00085119"/>
    <w:rsid w:val="000853C7"/>
    <w:rsid w:val="0008581D"/>
    <w:rsid w:val="00085AB8"/>
    <w:rsid w:val="00086569"/>
    <w:rsid w:val="00086795"/>
    <w:rsid w:val="00086820"/>
    <w:rsid w:val="00086B67"/>
    <w:rsid w:val="00086B87"/>
    <w:rsid w:val="00086C91"/>
    <w:rsid w:val="00086D9F"/>
    <w:rsid w:val="0008772C"/>
    <w:rsid w:val="00087A17"/>
    <w:rsid w:val="00087A8C"/>
    <w:rsid w:val="00087F18"/>
    <w:rsid w:val="000900C9"/>
    <w:rsid w:val="000919FD"/>
    <w:rsid w:val="00091CDF"/>
    <w:rsid w:val="00091F05"/>
    <w:rsid w:val="00092635"/>
    <w:rsid w:val="00092696"/>
    <w:rsid w:val="00092925"/>
    <w:rsid w:val="00092E45"/>
    <w:rsid w:val="00093382"/>
    <w:rsid w:val="00093F79"/>
    <w:rsid w:val="00094344"/>
    <w:rsid w:val="000951E9"/>
    <w:rsid w:val="0009600A"/>
    <w:rsid w:val="00096757"/>
    <w:rsid w:val="00096B82"/>
    <w:rsid w:val="0009703C"/>
    <w:rsid w:val="0009762C"/>
    <w:rsid w:val="000A0028"/>
    <w:rsid w:val="000A01C6"/>
    <w:rsid w:val="000A020F"/>
    <w:rsid w:val="000A0958"/>
    <w:rsid w:val="000A0C3B"/>
    <w:rsid w:val="000A1069"/>
    <w:rsid w:val="000A11A2"/>
    <w:rsid w:val="000A1A02"/>
    <w:rsid w:val="000A21CD"/>
    <w:rsid w:val="000A238D"/>
    <w:rsid w:val="000A294E"/>
    <w:rsid w:val="000A3D34"/>
    <w:rsid w:val="000A3E79"/>
    <w:rsid w:val="000A533B"/>
    <w:rsid w:val="000A5B18"/>
    <w:rsid w:val="000A6F8A"/>
    <w:rsid w:val="000A7D95"/>
    <w:rsid w:val="000B137B"/>
    <w:rsid w:val="000B1ACE"/>
    <w:rsid w:val="000B2624"/>
    <w:rsid w:val="000B2659"/>
    <w:rsid w:val="000B2C02"/>
    <w:rsid w:val="000B2F86"/>
    <w:rsid w:val="000B2FFF"/>
    <w:rsid w:val="000B350D"/>
    <w:rsid w:val="000B3658"/>
    <w:rsid w:val="000B38A8"/>
    <w:rsid w:val="000B3AA3"/>
    <w:rsid w:val="000B4B33"/>
    <w:rsid w:val="000B5367"/>
    <w:rsid w:val="000B549A"/>
    <w:rsid w:val="000B55F4"/>
    <w:rsid w:val="000B5E6F"/>
    <w:rsid w:val="000B6BFB"/>
    <w:rsid w:val="000B6FB0"/>
    <w:rsid w:val="000B7407"/>
    <w:rsid w:val="000C08BE"/>
    <w:rsid w:val="000C1D23"/>
    <w:rsid w:val="000C20F4"/>
    <w:rsid w:val="000C23C6"/>
    <w:rsid w:val="000C3ADC"/>
    <w:rsid w:val="000C3BF5"/>
    <w:rsid w:val="000C5AF0"/>
    <w:rsid w:val="000C5CFA"/>
    <w:rsid w:val="000C691A"/>
    <w:rsid w:val="000C6A4E"/>
    <w:rsid w:val="000C6CDC"/>
    <w:rsid w:val="000C6FFB"/>
    <w:rsid w:val="000C7560"/>
    <w:rsid w:val="000C7A5D"/>
    <w:rsid w:val="000C7BA6"/>
    <w:rsid w:val="000D0F19"/>
    <w:rsid w:val="000D1027"/>
    <w:rsid w:val="000D14CA"/>
    <w:rsid w:val="000D1D0B"/>
    <w:rsid w:val="000D230D"/>
    <w:rsid w:val="000D32CB"/>
    <w:rsid w:val="000D3992"/>
    <w:rsid w:val="000D3B71"/>
    <w:rsid w:val="000D3D39"/>
    <w:rsid w:val="000D4823"/>
    <w:rsid w:val="000D57D6"/>
    <w:rsid w:val="000D6C87"/>
    <w:rsid w:val="000D6EC6"/>
    <w:rsid w:val="000D70DF"/>
    <w:rsid w:val="000D7198"/>
    <w:rsid w:val="000D71C4"/>
    <w:rsid w:val="000E0528"/>
    <w:rsid w:val="000E0722"/>
    <w:rsid w:val="000E09F5"/>
    <w:rsid w:val="000E0C50"/>
    <w:rsid w:val="000E0EF4"/>
    <w:rsid w:val="000E12CD"/>
    <w:rsid w:val="000E15DF"/>
    <w:rsid w:val="000E224D"/>
    <w:rsid w:val="000E246D"/>
    <w:rsid w:val="000E2B5E"/>
    <w:rsid w:val="000E2FB8"/>
    <w:rsid w:val="000E3EB3"/>
    <w:rsid w:val="000E3F51"/>
    <w:rsid w:val="000E47B5"/>
    <w:rsid w:val="000E50E1"/>
    <w:rsid w:val="000E521C"/>
    <w:rsid w:val="000E5A1A"/>
    <w:rsid w:val="000E5B6D"/>
    <w:rsid w:val="000E5BAA"/>
    <w:rsid w:val="000E6164"/>
    <w:rsid w:val="000E634E"/>
    <w:rsid w:val="000E6851"/>
    <w:rsid w:val="000E6CE6"/>
    <w:rsid w:val="000E6F67"/>
    <w:rsid w:val="000E7727"/>
    <w:rsid w:val="000E791B"/>
    <w:rsid w:val="000E7946"/>
    <w:rsid w:val="000E7B44"/>
    <w:rsid w:val="000F004B"/>
    <w:rsid w:val="000F072C"/>
    <w:rsid w:val="000F0800"/>
    <w:rsid w:val="000F1C66"/>
    <w:rsid w:val="000F1FB5"/>
    <w:rsid w:val="000F26D4"/>
    <w:rsid w:val="000F2B28"/>
    <w:rsid w:val="000F2BB5"/>
    <w:rsid w:val="000F3A4F"/>
    <w:rsid w:val="000F3BA1"/>
    <w:rsid w:val="000F3CAE"/>
    <w:rsid w:val="000F4ADD"/>
    <w:rsid w:val="000F54E7"/>
    <w:rsid w:val="000F5516"/>
    <w:rsid w:val="000F68C8"/>
    <w:rsid w:val="000F6A7C"/>
    <w:rsid w:val="000F73B3"/>
    <w:rsid w:val="000F7CF3"/>
    <w:rsid w:val="00100B6F"/>
    <w:rsid w:val="00100D6F"/>
    <w:rsid w:val="0010179E"/>
    <w:rsid w:val="001019FE"/>
    <w:rsid w:val="00101F44"/>
    <w:rsid w:val="00102535"/>
    <w:rsid w:val="00102E89"/>
    <w:rsid w:val="00102FFA"/>
    <w:rsid w:val="001038AE"/>
    <w:rsid w:val="00103963"/>
    <w:rsid w:val="001039D2"/>
    <w:rsid w:val="00104AB3"/>
    <w:rsid w:val="001052F2"/>
    <w:rsid w:val="001058C0"/>
    <w:rsid w:val="00106196"/>
    <w:rsid w:val="0010685E"/>
    <w:rsid w:val="0010767E"/>
    <w:rsid w:val="00107956"/>
    <w:rsid w:val="001108B9"/>
    <w:rsid w:val="00110EED"/>
    <w:rsid w:val="00111699"/>
    <w:rsid w:val="00112397"/>
    <w:rsid w:val="001131CE"/>
    <w:rsid w:val="00113219"/>
    <w:rsid w:val="0011342E"/>
    <w:rsid w:val="00114068"/>
    <w:rsid w:val="00115B9D"/>
    <w:rsid w:val="00115EBE"/>
    <w:rsid w:val="00117029"/>
    <w:rsid w:val="001179D3"/>
    <w:rsid w:val="00117E13"/>
    <w:rsid w:val="00120BE6"/>
    <w:rsid w:val="00120CB9"/>
    <w:rsid w:val="00120EAE"/>
    <w:rsid w:val="00121BDB"/>
    <w:rsid w:val="001239CF"/>
    <w:rsid w:val="00123E44"/>
    <w:rsid w:val="00124722"/>
    <w:rsid w:val="00125983"/>
    <w:rsid w:val="001261DD"/>
    <w:rsid w:val="001263DD"/>
    <w:rsid w:val="00126690"/>
    <w:rsid w:val="00127789"/>
    <w:rsid w:val="001302F0"/>
    <w:rsid w:val="001312B2"/>
    <w:rsid w:val="00131F30"/>
    <w:rsid w:val="0013242B"/>
    <w:rsid w:val="00132B28"/>
    <w:rsid w:val="00133334"/>
    <w:rsid w:val="001335F7"/>
    <w:rsid w:val="0013414B"/>
    <w:rsid w:val="0013493F"/>
    <w:rsid w:val="00135A0F"/>
    <w:rsid w:val="00135EE6"/>
    <w:rsid w:val="001366B4"/>
    <w:rsid w:val="00136FF0"/>
    <w:rsid w:val="0013702B"/>
    <w:rsid w:val="00137C9F"/>
    <w:rsid w:val="0014040F"/>
    <w:rsid w:val="00141C9F"/>
    <w:rsid w:val="00142419"/>
    <w:rsid w:val="00143239"/>
    <w:rsid w:val="0014366C"/>
    <w:rsid w:val="0014474E"/>
    <w:rsid w:val="001458C2"/>
    <w:rsid w:val="00145FBA"/>
    <w:rsid w:val="00146834"/>
    <w:rsid w:val="00146F8F"/>
    <w:rsid w:val="001470A0"/>
    <w:rsid w:val="00147F4B"/>
    <w:rsid w:val="00150FA6"/>
    <w:rsid w:val="001513BB"/>
    <w:rsid w:val="00151AA8"/>
    <w:rsid w:val="00151DA7"/>
    <w:rsid w:val="00151DE4"/>
    <w:rsid w:val="00152142"/>
    <w:rsid w:val="00152327"/>
    <w:rsid w:val="001527A2"/>
    <w:rsid w:val="00153044"/>
    <w:rsid w:val="00154898"/>
    <w:rsid w:val="00154C06"/>
    <w:rsid w:val="00154ED1"/>
    <w:rsid w:val="001553F4"/>
    <w:rsid w:val="0015566D"/>
    <w:rsid w:val="00155858"/>
    <w:rsid w:val="00155B6E"/>
    <w:rsid w:val="00156386"/>
    <w:rsid w:val="00156604"/>
    <w:rsid w:val="00157CB5"/>
    <w:rsid w:val="001603DA"/>
    <w:rsid w:val="0016052A"/>
    <w:rsid w:val="0016145C"/>
    <w:rsid w:val="00163056"/>
    <w:rsid w:val="001637F1"/>
    <w:rsid w:val="00165175"/>
    <w:rsid w:val="00165860"/>
    <w:rsid w:val="00165DD5"/>
    <w:rsid w:val="0016661D"/>
    <w:rsid w:val="0016673F"/>
    <w:rsid w:val="00167AC6"/>
    <w:rsid w:val="0017013E"/>
    <w:rsid w:val="00170283"/>
    <w:rsid w:val="00170AF9"/>
    <w:rsid w:val="00171183"/>
    <w:rsid w:val="0017181A"/>
    <w:rsid w:val="00171BEF"/>
    <w:rsid w:val="00171C2F"/>
    <w:rsid w:val="00172051"/>
    <w:rsid w:val="00172901"/>
    <w:rsid w:val="00172E56"/>
    <w:rsid w:val="001739E6"/>
    <w:rsid w:val="00174267"/>
    <w:rsid w:val="00176ED6"/>
    <w:rsid w:val="00177FE3"/>
    <w:rsid w:val="001805A7"/>
    <w:rsid w:val="00182022"/>
    <w:rsid w:val="001822BA"/>
    <w:rsid w:val="00182338"/>
    <w:rsid w:val="00182D0C"/>
    <w:rsid w:val="00182E15"/>
    <w:rsid w:val="001833F7"/>
    <w:rsid w:val="0018367D"/>
    <w:rsid w:val="00183A9B"/>
    <w:rsid w:val="00183CA8"/>
    <w:rsid w:val="00184017"/>
    <w:rsid w:val="001840AE"/>
    <w:rsid w:val="001841AB"/>
    <w:rsid w:val="001845E7"/>
    <w:rsid w:val="00184C9F"/>
    <w:rsid w:val="00185E46"/>
    <w:rsid w:val="0018600C"/>
    <w:rsid w:val="00186053"/>
    <w:rsid w:val="00186054"/>
    <w:rsid w:val="001863D4"/>
    <w:rsid w:val="00186D77"/>
    <w:rsid w:val="001870D9"/>
    <w:rsid w:val="001871C0"/>
    <w:rsid w:val="00187693"/>
    <w:rsid w:val="001878CD"/>
    <w:rsid w:val="0019038E"/>
    <w:rsid w:val="00190A12"/>
    <w:rsid w:val="00190E14"/>
    <w:rsid w:val="00190EEF"/>
    <w:rsid w:val="00191987"/>
    <w:rsid w:val="00192A9E"/>
    <w:rsid w:val="001937EF"/>
    <w:rsid w:val="0019393A"/>
    <w:rsid w:val="00193E2F"/>
    <w:rsid w:val="00193FF5"/>
    <w:rsid w:val="00194C05"/>
    <w:rsid w:val="00194FCD"/>
    <w:rsid w:val="001950FF"/>
    <w:rsid w:val="00195EC3"/>
    <w:rsid w:val="00196009"/>
    <w:rsid w:val="00196F76"/>
    <w:rsid w:val="001970D9"/>
    <w:rsid w:val="001979E2"/>
    <w:rsid w:val="00197BF6"/>
    <w:rsid w:val="001A0D98"/>
    <w:rsid w:val="001A0E69"/>
    <w:rsid w:val="001A1043"/>
    <w:rsid w:val="001A15F4"/>
    <w:rsid w:val="001A1C1D"/>
    <w:rsid w:val="001A2146"/>
    <w:rsid w:val="001A365B"/>
    <w:rsid w:val="001A365D"/>
    <w:rsid w:val="001A3F1E"/>
    <w:rsid w:val="001A41A5"/>
    <w:rsid w:val="001A46B6"/>
    <w:rsid w:val="001A4F41"/>
    <w:rsid w:val="001A5170"/>
    <w:rsid w:val="001A57F0"/>
    <w:rsid w:val="001A5B36"/>
    <w:rsid w:val="001A639A"/>
    <w:rsid w:val="001A64A3"/>
    <w:rsid w:val="001A6C83"/>
    <w:rsid w:val="001B01C9"/>
    <w:rsid w:val="001B077A"/>
    <w:rsid w:val="001B0C11"/>
    <w:rsid w:val="001B0C20"/>
    <w:rsid w:val="001B1590"/>
    <w:rsid w:val="001B1EB5"/>
    <w:rsid w:val="001B203C"/>
    <w:rsid w:val="001B22BA"/>
    <w:rsid w:val="001B2402"/>
    <w:rsid w:val="001B2A9E"/>
    <w:rsid w:val="001B376A"/>
    <w:rsid w:val="001B37F2"/>
    <w:rsid w:val="001B3D20"/>
    <w:rsid w:val="001B44F3"/>
    <w:rsid w:val="001B4551"/>
    <w:rsid w:val="001B59EB"/>
    <w:rsid w:val="001B5AC7"/>
    <w:rsid w:val="001B5B40"/>
    <w:rsid w:val="001B5ECA"/>
    <w:rsid w:val="001B62F4"/>
    <w:rsid w:val="001B6CAC"/>
    <w:rsid w:val="001B6E86"/>
    <w:rsid w:val="001B750D"/>
    <w:rsid w:val="001B75D2"/>
    <w:rsid w:val="001B7A32"/>
    <w:rsid w:val="001C00C1"/>
    <w:rsid w:val="001C07A9"/>
    <w:rsid w:val="001C0B37"/>
    <w:rsid w:val="001C0BC7"/>
    <w:rsid w:val="001C0E4D"/>
    <w:rsid w:val="001C10A1"/>
    <w:rsid w:val="001C10A2"/>
    <w:rsid w:val="001C10BD"/>
    <w:rsid w:val="001C1397"/>
    <w:rsid w:val="001C19A4"/>
    <w:rsid w:val="001C1E45"/>
    <w:rsid w:val="001C210E"/>
    <w:rsid w:val="001C2BAB"/>
    <w:rsid w:val="001C32EC"/>
    <w:rsid w:val="001C38A7"/>
    <w:rsid w:val="001C528C"/>
    <w:rsid w:val="001C555F"/>
    <w:rsid w:val="001C56C3"/>
    <w:rsid w:val="001C61D3"/>
    <w:rsid w:val="001C6206"/>
    <w:rsid w:val="001C6BE3"/>
    <w:rsid w:val="001C7507"/>
    <w:rsid w:val="001C7B37"/>
    <w:rsid w:val="001C7C3B"/>
    <w:rsid w:val="001D00A9"/>
    <w:rsid w:val="001D1D09"/>
    <w:rsid w:val="001D2B1D"/>
    <w:rsid w:val="001D3C58"/>
    <w:rsid w:val="001D3ED4"/>
    <w:rsid w:val="001D3F6C"/>
    <w:rsid w:val="001D3FB3"/>
    <w:rsid w:val="001D40D1"/>
    <w:rsid w:val="001D452F"/>
    <w:rsid w:val="001D4AA6"/>
    <w:rsid w:val="001D507E"/>
    <w:rsid w:val="001D544E"/>
    <w:rsid w:val="001D5457"/>
    <w:rsid w:val="001D57EC"/>
    <w:rsid w:val="001D5A2B"/>
    <w:rsid w:val="001D65BB"/>
    <w:rsid w:val="001D65FF"/>
    <w:rsid w:val="001D66A3"/>
    <w:rsid w:val="001D6919"/>
    <w:rsid w:val="001D79B2"/>
    <w:rsid w:val="001E01BA"/>
    <w:rsid w:val="001E0BF8"/>
    <w:rsid w:val="001E1623"/>
    <w:rsid w:val="001E26B6"/>
    <w:rsid w:val="001E2E0F"/>
    <w:rsid w:val="001E3318"/>
    <w:rsid w:val="001E3856"/>
    <w:rsid w:val="001E43B1"/>
    <w:rsid w:val="001E5DB3"/>
    <w:rsid w:val="001E7490"/>
    <w:rsid w:val="001E75DF"/>
    <w:rsid w:val="001E79DF"/>
    <w:rsid w:val="001F025F"/>
    <w:rsid w:val="001F1872"/>
    <w:rsid w:val="001F1DEB"/>
    <w:rsid w:val="001F2144"/>
    <w:rsid w:val="001F2354"/>
    <w:rsid w:val="001F2418"/>
    <w:rsid w:val="001F2DD7"/>
    <w:rsid w:val="001F4ABE"/>
    <w:rsid w:val="001F5298"/>
    <w:rsid w:val="001F5EDD"/>
    <w:rsid w:val="001F6428"/>
    <w:rsid w:val="001F654A"/>
    <w:rsid w:val="001F6C59"/>
    <w:rsid w:val="001F7A05"/>
    <w:rsid w:val="001F7D4E"/>
    <w:rsid w:val="0020113C"/>
    <w:rsid w:val="0020126A"/>
    <w:rsid w:val="00201334"/>
    <w:rsid w:val="00201C91"/>
    <w:rsid w:val="00201D67"/>
    <w:rsid w:val="00202F7C"/>
    <w:rsid w:val="0020318F"/>
    <w:rsid w:val="0020355E"/>
    <w:rsid w:val="002036C3"/>
    <w:rsid w:val="00203A12"/>
    <w:rsid w:val="00203DDB"/>
    <w:rsid w:val="0020415E"/>
    <w:rsid w:val="002047DE"/>
    <w:rsid w:val="002053C7"/>
    <w:rsid w:val="002056F0"/>
    <w:rsid w:val="002062F7"/>
    <w:rsid w:val="00206363"/>
    <w:rsid w:val="00206930"/>
    <w:rsid w:val="00207465"/>
    <w:rsid w:val="002077A2"/>
    <w:rsid w:val="00207E3F"/>
    <w:rsid w:val="0021043E"/>
    <w:rsid w:val="002105B0"/>
    <w:rsid w:val="00210C25"/>
    <w:rsid w:val="00210E56"/>
    <w:rsid w:val="00210FB0"/>
    <w:rsid w:val="002112BB"/>
    <w:rsid w:val="00211666"/>
    <w:rsid w:val="0021179F"/>
    <w:rsid w:val="00211CD0"/>
    <w:rsid w:val="00212BCD"/>
    <w:rsid w:val="00212F09"/>
    <w:rsid w:val="002139B6"/>
    <w:rsid w:val="00213C9F"/>
    <w:rsid w:val="00213E47"/>
    <w:rsid w:val="00214414"/>
    <w:rsid w:val="00214B54"/>
    <w:rsid w:val="00215A82"/>
    <w:rsid w:val="00215E7C"/>
    <w:rsid w:val="002160A9"/>
    <w:rsid w:val="002169B9"/>
    <w:rsid w:val="00216B46"/>
    <w:rsid w:val="00216C9D"/>
    <w:rsid w:val="00216E93"/>
    <w:rsid w:val="0021719E"/>
    <w:rsid w:val="002173F6"/>
    <w:rsid w:val="00217431"/>
    <w:rsid w:val="002179CD"/>
    <w:rsid w:val="00217B9B"/>
    <w:rsid w:val="0022200F"/>
    <w:rsid w:val="002221B3"/>
    <w:rsid w:val="00222454"/>
    <w:rsid w:val="00222533"/>
    <w:rsid w:val="0022273D"/>
    <w:rsid w:val="00222FC4"/>
    <w:rsid w:val="00223BA8"/>
    <w:rsid w:val="00223FF4"/>
    <w:rsid w:val="002242A7"/>
    <w:rsid w:val="00224DF7"/>
    <w:rsid w:val="002254D3"/>
    <w:rsid w:val="002265B8"/>
    <w:rsid w:val="00226762"/>
    <w:rsid w:val="00226D91"/>
    <w:rsid w:val="00227CEA"/>
    <w:rsid w:val="002315CC"/>
    <w:rsid w:val="00231826"/>
    <w:rsid w:val="00233F03"/>
    <w:rsid w:val="00234E7D"/>
    <w:rsid w:val="00236BA8"/>
    <w:rsid w:val="002400A5"/>
    <w:rsid w:val="0024029A"/>
    <w:rsid w:val="00240934"/>
    <w:rsid w:val="0024150B"/>
    <w:rsid w:val="0024272F"/>
    <w:rsid w:val="0024277A"/>
    <w:rsid w:val="002446F4"/>
    <w:rsid w:val="002467A9"/>
    <w:rsid w:val="00246E85"/>
    <w:rsid w:val="00246E9F"/>
    <w:rsid w:val="00246F3E"/>
    <w:rsid w:val="00246F4A"/>
    <w:rsid w:val="00246F7C"/>
    <w:rsid w:val="002474AB"/>
    <w:rsid w:val="00247D88"/>
    <w:rsid w:val="00250292"/>
    <w:rsid w:val="002509C8"/>
    <w:rsid w:val="00250B1D"/>
    <w:rsid w:val="0025108A"/>
    <w:rsid w:val="00251A18"/>
    <w:rsid w:val="00251AAF"/>
    <w:rsid w:val="00251E45"/>
    <w:rsid w:val="00251F76"/>
    <w:rsid w:val="002525A1"/>
    <w:rsid w:val="002534C2"/>
    <w:rsid w:val="00253BEC"/>
    <w:rsid w:val="00254802"/>
    <w:rsid w:val="00255E32"/>
    <w:rsid w:val="0025601E"/>
    <w:rsid w:val="002560F6"/>
    <w:rsid w:val="00256131"/>
    <w:rsid w:val="00256FA2"/>
    <w:rsid w:val="002574B5"/>
    <w:rsid w:val="0025783A"/>
    <w:rsid w:val="00257918"/>
    <w:rsid w:val="00260152"/>
    <w:rsid w:val="00260314"/>
    <w:rsid w:val="00260349"/>
    <w:rsid w:val="002606D0"/>
    <w:rsid w:val="00260782"/>
    <w:rsid w:val="0026097F"/>
    <w:rsid w:val="00260B68"/>
    <w:rsid w:val="00260C2F"/>
    <w:rsid w:val="0026214F"/>
    <w:rsid w:val="0026220A"/>
    <w:rsid w:val="0026222B"/>
    <w:rsid w:val="002626A3"/>
    <w:rsid w:val="00262942"/>
    <w:rsid w:val="00262965"/>
    <w:rsid w:val="00263F21"/>
    <w:rsid w:val="0026414D"/>
    <w:rsid w:val="0026419F"/>
    <w:rsid w:val="00264236"/>
    <w:rsid w:val="00264539"/>
    <w:rsid w:val="00264BFF"/>
    <w:rsid w:val="0026531B"/>
    <w:rsid w:val="0026583D"/>
    <w:rsid w:val="00265FF0"/>
    <w:rsid w:val="00266222"/>
    <w:rsid w:val="002676F4"/>
    <w:rsid w:val="0027082D"/>
    <w:rsid w:val="00271248"/>
    <w:rsid w:val="00271CCA"/>
    <w:rsid w:val="0027250A"/>
    <w:rsid w:val="00272846"/>
    <w:rsid w:val="00272C05"/>
    <w:rsid w:val="00273344"/>
    <w:rsid w:val="0027386C"/>
    <w:rsid w:val="00273876"/>
    <w:rsid w:val="00273C47"/>
    <w:rsid w:val="002740EA"/>
    <w:rsid w:val="0027646C"/>
    <w:rsid w:val="00276752"/>
    <w:rsid w:val="00276BB6"/>
    <w:rsid w:val="00276BD7"/>
    <w:rsid w:val="0027799E"/>
    <w:rsid w:val="00277A32"/>
    <w:rsid w:val="002818BB"/>
    <w:rsid w:val="00282087"/>
    <w:rsid w:val="00282146"/>
    <w:rsid w:val="002824F3"/>
    <w:rsid w:val="002826CA"/>
    <w:rsid w:val="0028339D"/>
    <w:rsid w:val="00283810"/>
    <w:rsid w:val="00285754"/>
    <w:rsid w:val="0028581D"/>
    <w:rsid w:val="002862D1"/>
    <w:rsid w:val="0028659C"/>
    <w:rsid w:val="002870B4"/>
    <w:rsid w:val="0028767F"/>
    <w:rsid w:val="00287CB7"/>
    <w:rsid w:val="002900D8"/>
    <w:rsid w:val="00290F74"/>
    <w:rsid w:val="0029137B"/>
    <w:rsid w:val="00291BF2"/>
    <w:rsid w:val="00291FD4"/>
    <w:rsid w:val="00292502"/>
    <w:rsid w:val="00292B4C"/>
    <w:rsid w:val="00292D68"/>
    <w:rsid w:val="0029335A"/>
    <w:rsid w:val="00293702"/>
    <w:rsid w:val="00293CC1"/>
    <w:rsid w:val="00293D0B"/>
    <w:rsid w:val="002943C9"/>
    <w:rsid w:val="00294DE2"/>
    <w:rsid w:val="002952EF"/>
    <w:rsid w:val="00295E3C"/>
    <w:rsid w:val="00295EF2"/>
    <w:rsid w:val="0029669E"/>
    <w:rsid w:val="00297129"/>
    <w:rsid w:val="0029757B"/>
    <w:rsid w:val="00297D53"/>
    <w:rsid w:val="002A07AB"/>
    <w:rsid w:val="002A0970"/>
    <w:rsid w:val="002A099E"/>
    <w:rsid w:val="002A0ABA"/>
    <w:rsid w:val="002A1513"/>
    <w:rsid w:val="002A19EB"/>
    <w:rsid w:val="002A2066"/>
    <w:rsid w:val="002A2533"/>
    <w:rsid w:val="002A263D"/>
    <w:rsid w:val="002A26D2"/>
    <w:rsid w:val="002A2999"/>
    <w:rsid w:val="002A2A84"/>
    <w:rsid w:val="002A2B74"/>
    <w:rsid w:val="002A2C4B"/>
    <w:rsid w:val="002A3127"/>
    <w:rsid w:val="002A33E1"/>
    <w:rsid w:val="002A345A"/>
    <w:rsid w:val="002A38C7"/>
    <w:rsid w:val="002A46B8"/>
    <w:rsid w:val="002A4DDD"/>
    <w:rsid w:val="002A5082"/>
    <w:rsid w:val="002A62FA"/>
    <w:rsid w:val="002A6D20"/>
    <w:rsid w:val="002A77F5"/>
    <w:rsid w:val="002A7A0C"/>
    <w:rsid w:val="002A7BC9"/>
    <w:rsid w:val="002A7E72"/>
    <w:rsid w:val="002B0AF9"/>
    <w:rsid w:val="002B183D"/>
    <w:rsid w:val="002B198B"/>
    <w:rsid w:val="002B1A27"/>
    <w:rsid w:val="002B24C4"/>
    <w:rsid w:val="002B2883"/>
    <w:rsid w:val="002B50FD"/>
    <w:rsid w:val="002B5667"/>
    <w:rsid w:val="002B576B"/>
    <w:rsid w:val="002B5EDC"/>
    <w:rsid w:val="002B6822"/>
    <w:rsid w:val="002B6961"/>
    <w:rsid w:val="002B7DDF"/>
    <w:rsid w:val="002C2F4F"/>
    <w:rsid w:val="002C3225"/>
    <w:rsid w:val="002C3916"/>
    <w:rsid w:val="002C3D81"/>
    <w:rsid w:val="002C3DA7"/>
    <w:rsid w:val="002C4106"/>
    <w:rsid w:val="002C45A8"/>
    <w:rsid w:val="002C54A6"/>
    <w:rsid w:val="002C54E4"/>
    <w:rsid w:val="002D0880"/>
    <w:rsid w:val="002D182C"/>
    <w:rsid w:val="002D1AC3"/>
    <w:rsid w:val="002D2898"/>
    <w:rsid w:val="002D2B1D"/>
    <w:rsid w:val="002D3FD1"/>
    <w:rsid w:val="002D4249"/>
    <w:rsid w:val="002D4D2B"/>
    <w:rsid w:val="002D5F5F"/>
    <w:rsid w:val="002D60C0"/>
    <w:rsid w:val="002D6483"/>
    <w:rsid w:val="002D6692"/>
    <w:rsid w:val="002D692C"/>
    <w:rsid w:val="002D746F"/>
    <w:rsid w:val="002E097A"/>
    <w:rsid w:val="002E1193"/>
    <w:rsid w:val="002E1AB8"/>
    <w:rsid w:val="002E2D13"/>
    <w:rsid w:val="002E3674"/>
    <w:rsid w:val="002E3B40"/>
    <w:rsid w:val="002E41CD"/>
    <w:rsid w:val="002E4BD7"/>
    <w:rsid w:val="002E4C06"/>
    <w:rsid w:val="002E54B3"/>
    <w:rsid w:val="002E57DA"/>
    <w:rsid w:val="002E607D"/>
    <w:rsid w:val="002E66E3"/>
    <w:rsid w:val="002E6E4F"/>
    <w:rsid w:val="002F07A3"/>
    <w:rsid w:val="002F07FF"/>
    <w:rsid w:val="002F0C39"/>
    <w:rsid w:val="002F0D37"/>
    <w:rsid w:val="002F0F49"/>
    <w:rsid w:val="002F1049"/>
    <w:rsid w:val="002F1420"/>
    <w:rsid w:val="002F2EA4"/>
    <w:rsid w:val="002F2F16"/>
    <w:rsid w:val="002F3303"/>
    <w:rsid w:val="002F393B"/>
    <w:rsid w:val="002F3C08"/>
    <w:rsid w:val="002F48CB"/>
    <w:rsid w:val="002F4DA6"/>
    <w:rsid w:val="002F50B3"/>
    <w:rsid w:val="002F50F9"/>
    <w:rsid w:val="002F5C5C"/>
    <w:rsid w:val="002F5EB3"/>
    <w:rsid w:val="002F6454"/>
    <w:rsid w:val="002F64C9"/>
    <w:rsid w:val="002F6D09"/>
    <w:rsid w:val="002F72D8"/>
    <w:rsid w:val="002F761E"/>
    <w:rsid w:val="00300109"/>
    <w:rsid w:val="0030068C"/>
    <w:rsid w:val="003012AB"/>
    <w:rsid w:val="003017DB"/>
    <w:rsid w:val="00302D74"/>
    <w:rsid w:val="00303924"/>
    <w:rsid w:val="00304387"/>
    <w:rsid w:val="00304A2A"/>
    <w:rsid w:val="00304CF5"/>
    <w:rsid w:val="0030532E"/>
    <w:rsid w:val="00305C13"/>
    <w:rsid w:val="00306558"/>
    <w:rsid w:val="0030670E"/>
    <w:rsid w:val="003068A4"/>
    <w:rsid w:val="003075BE"/>
    <w:rsid w:val="0030786B"/>
    <w:rsid w:val="00310509"/>
    <w:rsid w:val="00310770"/>
    <w:rsid w:val="00310780"/>
    <w:rsid w:val="00310CF9"/>
    <w:rsid w:val="00310CFE"/>
    <w:rsid w:val="0031138A"/>
    <w:rsid w:val="00311BEF"/>
    <w:rsid w:val="00311E90"/>
    <w:rsid w:val="003121A7"/>
    <w:rsid w:val="00312925"/>
    <w:rsid w:val="00312C5F"/>
    <w:rsid w:val="00312E48"/>
    <w:rsid w:val="00312FD4"/>
    <w:rsid w:val="003130B5"/>
    <w:rsid w:val="003130DC"/>
    <w:rsid w:val="00313216"/>
    <w:rsid w:val="003137BB"/>
    <w:rsid w:val="00313E44"/>
    <w:rsid w:val="003142B5"/>
    <w:rsid w:val="00314383"/>
    <w:rsid w:val="0031478F"/>
    <w:rsid w:val="0031490D"/>
    <w:rsid w:val="0031495A"/>
    <w:rsid w:val="0031635F"/>
    <w:rsid w:val="003164EC"/>
    <w:rsid w:val="0031748A"/>
    <w:rsid w:val="00317652"/>
    <w:rsid w:val="00317654"/>
    <w:rsid w:val="00317669"/>
    <w:rsid w:val="00317BE3"/>
    <w:rsid w:val="0032156E"/>
    <w:rsid w:val="00321707"/>
    <w:rsid w:val="00321BC9"/>
    <w:rsid w:val="00322380"/>
    <w:rsid w:val="00322A83"/>
    <w:rsid w:val="00322FAC"/>
    <w:rsid w:val="0032303B"/>
    <w:rsid w:val="00323CB5"/>
    <w:rsid w:val="0032442F"/>
    <w:rsid w:val="00324529"/>
    <w:rsid w:val="00324A66"/>
    <w:rsid w:val="00325061"/>
    <w:rsid w:val="003256F5"/>
    <w:rsid w:val="003258C8"/>
    <w:rsid w:val="00326BD7"/>
    <w:rsid w:val="00326E9F"/>
    <w:rsid w:val="003272A6"/>
    <w:rsid w:val="00327614"/>
    <w:rsid w:val="00327872"/>
    <w:rsid w:val="00327C14"/>
    <w:rsid w:val="00327EE5"/>
    <w:rsid w:val="0033007E"/>
    <w:rsid w:val="0033030B"/>
    <w:rsid w:val="00330B0D"/>
    <w:rsid w:val="00330C5F"/>
    <w:rsid w:val="003311B2"/>
    <w:rsid w:val="00331695"/>
    <w:rsid w:val="003316FD"/>
    <w:rsid w:val="00332AFA"/>
    <w:rsid w:val="00333D50"/>
    <w:rsid w:val="00334F66"/>
    <w:rsid w:val="003355AF"/>
    <w:rsid w:val="0033586F"/>
    <w:rsid w:val="00335B2B"/>
    <w:rsid w:val="00335FAA"/>
    <w:rsid w:val="003360C9"/>
    <w:rsid w:val="003361E0"/>
    <w:rsid w:val="00336A83"/>
    <w:rsid w:val="00336FFB"/>
    <w:rsid w:val="003370DA"/>
    <w:rsid w:val="003374D4"/>
    <w:rsid w:val="00337D4E"/>
    <w:rsid w:val="00337DC0"/>
    <w:rsid w:val="00340173"/>
    <w:rsid w:val="00340308"/>
    <w:rsid w:val="00340392"/>
    <w:rsid w:val="003404A8"/>
    <w:rsid w:val="00340807"/>
    <w:rsid w:val="0034094F"/>
    <w:rsid w:val="003411A6"/>
    <w:rsid w:val="00341923"/>
    <w:rsid w:val="00341DCE"/>
    <w:rsid w:val="00342471"/>
    <w:rsid w:val="00342A06"/>
    <w:rsid w:val="00342F0B"/>
    <w:rsid w:val="00343A63"/>
    <w:rsid w:val="003440CF"/>
    <w:rsid w:val="00344160"/>
    <w:rsid w:val="003442B4"/>
    <w:rsid w:val="00344D4F"/>
    <w:rsid w:val="00344D93"/>
    <w:rsid w:val="00344F1F"/>
    <w:rsid w:val="00345530"/>
    <w:rsid w:val="00345976"/>
    <w:rsid w:val="00346A7B"/>
    <w:rsid w:val="00347004"/>
    <w:rsid w:val="00347034"/>
    <w:rsid w:val="0034749C"/>
    <w:rsid w:val="003479E3"/>
    <w:rsid w:val="0035009A"/>
    <w:rsid w:val="00350B96"/>
    <w:rsid w:val="00350F0B"/>
    <w:rsid w:val="003510B9"/>
    <w:rsid w:val="00351634"/>
    <w:rsid w:val="00351890"/>
    <w:rsid w:val="00351AA0"/>
    <w:rsid w:val="00351CBE"/>
    <w:rsid w:val="00352144"/>
    <w:rsid w:val="00352A69"/>
    <w:rsid w:val="00352D4F"/>
    <w:rsid w:val="00353262"/>
    <w:rsid w:val="003532A9"/>
    <w:rsid w:val="003552EE"/>
    <w:rsid w:val="00356665"/>
    <w:rsid w:val="00357889"/>
    <w:rsid w:val="0036014E"/>
    <w:rsid w:val="00360A48"/>
    <w:rsid w:val="00361D17"/>
    <w:rsid w:val="00361FD4"/>
    <w:rsid w:val="00363435"/>
    <w:rsid w:val="003634D7"/>
    <w:rsid w:val="00363C0C"/>
    <w:rsid w:val="00363E8F"/>
    <w:rsid w:val="00364467"/>
    <w:rsid w:val="00365E2E"/>
    <w:rsid w:val="00365E66"/>
    <w:rsid w:val="00365EF5"/>
    <w:rsid w:val="00365F3A"/>
    <w:rsid w:val="00366346"/>
    <w:rsid w:val="00366422"/>
    <w:rsid w:val="003666D6"/>
    <w:rsid w:val="00366D43"/>
    <w:rsid w:val="003670F3"/>
    <w:rsid w:val="00367D7F"/>
    <w:rsid w:val="00370A02"/>
    <w:rsid w:val="00371A1B"/>
    <w:rsid w:val="00372113"/>
    <w:rsid w:val="00372488"/>
    <w:rsid w:val="00372669"/>
    <w:rsid w:val="00372A24"/>
    <w:rsid w:val="00373393"/>
    <w:rsid w:val="00373FA3"/>
    <w:rsid w:val="0037420B"/>
    <w:rsid w:val="00374CE6"/>
    <w:rsid w:val="00375009"/>
    <w:rsid w:val="003751A5"/>
    <w:rsid w:val="003751DF"/>
    <w:rsid w:val="003751F6"/>
    <w:rsid w:val="00375877"/>
    <w:rsid w:val="00375B6E"/>
    <w:rsid w:val="00375C3E"/>
    <w:rsid w:val="00375E1E"/>
    <w:rsid w:val="00375EAC"/>
    <w:rsid w:val="00376171"/>
    <w:rsid w:val="00376DB3"/>
    <w:rsid w:val="00376E1A"/>
    <w:rsid w:val="003779B0"/>
    <w:rsid w:val="00377EBA"/>
    <w:rsid w:val="003804A3"/>
    <w:rsid w:val="00380F16"/>
    <w:rsid w:val="00380FC6"/>
    <w:rsid w:val="00381D39"/>
    <w:rsid w:val="0038205C"/>
    <w:rsid w:val="003820B3"/>
    <w:rsid w:val="0038339D"/>
    <w:rsid w:val="00383825"/>
    <w:rsid w:val="003838AA"/>
    <w:rsid w:val="00384E41"/>
    <w:rsid w:val="00385086"/>
    <w:rsid w:val="0038554D"/>
    <w:rsid w:val="00386080"/>
    <w:rsid w:val="00386D51"/>
    <w:rsid w:val="003873CD"/>
    <w:rsid w:val="00387589"/>
    <w:rsid w:val="00387AD2"/>
    <w:rsid w:val="003905DE"/>
    <w:rsid w:val="00390918"/>
    <w:rsid w:val="00390930"/>
    <w:rsid w:val="00390D60"/>
    <w:rsid w:val="0039106A"/>
    <w:rsid w:val="0039273A"/>
    <w:rsid w:val="003929D5"/>
    <w:rsid w:val="003934AC"/>
    <w:rsid w:val="0039416E"/>
    <w:rsid w:val="00394FF7"/>
    <w:rsid w:val="003953D7"/>
    <w:rsid w:val="00395C01"/>
    <w:rsid w:val="003971B8"/>
    <w:rsid w:val="00397A07"/>
    <w:rsid w:val="00397FD9"/>
    <w:rsid w:val="003A0002"/>
    <w:rsid w:val="003A02EB"/>
    <w:rsid w:val="003A03EA"/>
    <w:rsid w:val="003A0A47"/>
    <w:rsid w:val="003A1073"/>
    <w:rsid w:val="003A134E"/>
    <w:rsid w:val="003A1B74"/>
    <w:rsid w:val="003A1F82"/>
    <w:rsid w:val="003A2B18"/>
    <w:rsid w:val="003A2EB2"/>
    <w:rsid w:val="003A39B7"/>
    <w:rsid w:val="003A3CC8"/>
    <w:rsid w:val="003A4226"/>
    <w:rsid w:val="003A47F4"/>
    <w:rsid w:val="003A48AC"/>
    <w:rsid w:val="003A4B5D"/>
    <w:rsid w:val="003A4BDC"/>
    <w:rsid w:val="003A5D60"/>
    <w:rsid w:val="003A7C02"/>
    <w:rsid w:val="003B09C0"/>
    <w:rsid w:val="003B0DCB"/>
    <w:rsid w:val="003B12AA"/>
    <w:rsid w:val="003B183E"/>
    <w:rsid w:val="003B1B8B"/>
    <w:rsid w:val="003B232D"/>
    <w:rsid w:val="003B2D26"/>
    <w:rsid w:val="003B2E60"/>
    <w:rsid w:val="003B31A6"/>
    <w:rsid w:val="003B3578"/>
    <w:rsid w:val="003B414C"/>
    <w:rsid w:val="003B4326"/>
    <w:rsid w:val="003B45E2"/>
    <w:rsid w:val="003B4F85"/>
    <w:rsid w:val="003B5337"/>
    <w:rsid w:val="003B5484"/>
    <w:rsid w:val="003B5E74"/>
    <w:rsid w:val="003B675F"/>
    <w:rsid w:val="003B78C0"/>
    <w:rsid w:val="003B7D1B"/>
    <w:rsid w:val="003B7D41"/>
    <w:rsid w:val="003B7ECF"/>
    <w:rsid w:val="003C0179"/>
    <w:rsid w:val="003C028C"/>
    <w:rsid w:val="003C0BD1"/>
    <w:rsid w:val="003C0D1D"/>
    <w:rsid w:val="003C0D83"/>
    <w:rsid w:val="003C1CFF"/>
    <w:rsid w:val="003C25F8"/>
    <w:rsid w:val="003C273C"/>
    <w:rsid w:val="003C29FD"/>
    <w:rsid w:val="003C3F8C"/>
    <w:rsid w:val="003C405E"/>
    <w:rsid w:val="003C4BCF"/>
    <w:rsid w:val="003C5397"/>
    <w:rsid w:val="003C56BE"/>
    <w:rsid w:val="003C585C"/>
    <w:rsid w:val="003C594B"/>
    <w:rsid w:val="003C67D5"/>
    <w:rsid w:val="003C6B19"/>
    <w:rsid w:val="003D001E"/>
    <w:rsid w:val="003D030F"/>
    <w:rsid w:val="003D0614"/>
    <w:rsid w:val="003D141A"/>
    <w:rsid w:val="003D1E5C"/>
    <w:rsid w:val="003D2046"/>
    <w:rsid w:val="003D258F"/>
    <w:rsid w:val="003D2A0B"/>
    <w:rsid w:val="003D2BD1"/>
    <w:rsid w:val="003D2D71"/>
    <w:rsid w:val="003D31F0"/>
    <w:rsid w:val="003D3F4E"/>
    <w:rsid w:val="003D45F2"/>
    <w:rsid w:val="003D4911"/>
    <w:rsid w:val="003D4DBA"/>
    <w:rsid w:val="003D4E64"/>
    <w:rsid w:val="003D5054"/>
    <w:rsid w:val="003D5792"/>
    <w:rsid w:val="003D5875"/>
    <w:rsid w:val="003D5F7D"/>
    <w:rsid w:val="003D5FDC"/>
    <w:rsid w:val="003D620B"/>
    <w:rsid w:val="003D63F3"/>
    <w:rsid w:val="003D6D51"/>
    <w:rsid w:val="003D6F18"/>
    <w:rsid w:val="003D729F"/>
    <w:rsid w:val="003E0522"/>
    <w:rsid w:val="003E1897"/>
    <w:rsid w:val="003E1CD4"/>
    <w:rsid w:val="003E272A"/>
    <w:rsid w:val="003E2E1C"/>
    <w:rsid w:val="003E3547"/>
    <w:rsid w:val="003E4599"/>
    <w:rsid w:val="003E4F87"/>
    <w:rsid w:val="003E5164"/>
    <w:rsid w:val="003E56F8"/>
    <w:rsid w:val="003E5CD9"/>
    <w:rsid w:val="003E6155"/>
    <w:rsid w:val="003E7A61"/>
    <w:rsid w:val="003F205A"/>
    <w:rsid w:val="003F2411"/>
    <w:rsid w:val="003F2636"/>
    <w:rsid w:val="003F2902"/>
    <w:rsid w:val="003F32C9"/>
    <w:rsid w:val="003F42D5"/>
    <w:rsid w:val="003F4B4C"/>
    <w:rsid w:val="003F4D49"/>
    <w:rsid w:val="003F77AF"/>
    <w:rsid w:val="004002C6"/>
    <w:rsid w:val="00400786"/>
    <w:rsid w:val="004016AD"/>
    <w:rsid w:val="00401779"/>
    <w:rsid w:val="00401C9E"/>
    <w:rsid w:val="0040279B"/>
    <w:rsid w:val="00402864"/>
    <w:rsid w:val="00402B83"/>
    <w:rsid w:val="00402EF7"/>
    <w:rsid w:val="0040334C"/>
    <w:rsid w:val="00403812"/>
    <w:rsid w:val="004040D1"/>
    <w:rsid w:val="00404A44"/>
    <w:rsid w:val="00404AE1"/>
    <w:rsid w:val="00405644"/>
    <w:rsid w:val="00405ED0"/>
    <w:rsid w:val="00406AF1"/>
    <w:rsid w:val="00406BDC"/>
    <w:rsid w:val="0040727A"/>
    <w:rsid w:val="004074D6"/>
    <w:rsid w:val="00407525"/>
    <w:rsid w:val="004105AD"/>
    <w:rsid w:val="00410718"/>
    <w:rsid w:val="00410739"/>
    <w:rsid w:val="00411046"/>
    <w:rsid w:val="004110E2"/>
    <w:rsid w:val="0041177C"/>
    <w:rsid w:val="0041183D"/>
    <w:rsid w:val="00411BED"/>
    <w:rsid w:val="00411FB5"/>
    <w:rsid w:val="00412392"/>
    <w:rsid w:val="00412878"/>
    <w:rsid w:val="00413493"/>
    <w:rsid w:val="00413FC1"/>
    <w:rsid w:val="00414616"/>
    <w:rsid w:val="004146E1"/>
    <w:rsid w:val="00414952"/>
    <w:rsid w:val="00414CC5"/>
    <w:rsid w:val="00414E8A"/>
    <w:rsid w:val="00415634"/>
    <w:rsid w:val="004167A8"/>
    <w:rsid w:val="004168A6"/>
    <w:rsid w:val="00416ED6"/>
    <w:rsid w:val="00416FA1"/>
    <w:rsid w:val="0041710F"/>
    <w:rsid w:val="0042056D"/>
    <w:rsid w:val="00420BC2"/>
    <w:rsid w:val="00420FDA"/>
    <w:rsid w:val="00421296"/>
    <w:rsid w:val="00421E60"/>
    <w:rsid w:val="0042244F"/>
    <w:rsid w:val="004229A4"/>
    <w:rsid w:val="00422F1E"/>
    <w:rsid w:val="00423211"/>
    <w:rsid w:val="00423E61"/>
    <w:rsid w:val="00423EE4"/>
    <w:rsid w:val="0042449A"/>
    <w:rsid w:val="00424ABC"/>
    <w:rsid w:val="00425039"/>
    <w:rsid w:val="00425428"/>
    <w:rsid w:val="00425CD0"/>
    <w:rsid w:val="00426365"/>
    <w:rsid w:val="00426780"/>
    <w:rsid w:val="004268F6"/>
    <w:rsid w:val="00426F0E"/>
    <w:rsid w:val="00427416"/>
    <w:rsid w:val="004276C7"/>
    <w:rsid w:val="00427F01"/>
    <w:rsid w:val="0043039D"/>
    <w:rsid w:val="00430DCA"/>
    <w:rsid w:val="00431533"/>
    <w:rsid w:val="00431BEB"/>
    <w:rsid w:val="004326FD"/>
    <w:rsid w:val="004328F2"/>
    <w:rsid w:val="00432CC3"/>
    <w:rsid w:val="00432F94"/>
    <w:rsid w:val="004330D5"/>
    <w:rsid w:val="00433117"/>
    <w:rsid w:val="0043397C"/>
    <w:rsid w:val="00433BF9"/>
    <w:rsid w:val="00433F6D"/>
    <w:rsid w:val="004342BC"/>
    <w:rsid w:val="00434893"/>
    <w:rsid w:val="00434B0B"/>
    <w:rsid w:val="004351D0"/>
    <w:rsid w:val="0043532D"/>
    <w:rsid w:val="0043552B"/>
    <w:rsid w:val="00435593"/>
    <w:rsid w:val="00435C00"/>
    <w:rsid w:val="00435DDE"/>
    <w:rsid w:val="00436508"/>
    <w:rsid w:val="004372E4"/>
    <w:rsid w:val="00440458"/>
    <w:rsid w:val="00440946"/>
    <w:rsid w:val="00441C8F"/>
    <w:rsid w:val="004427C4"/>
    <w:rsid w:val="00442913"/>
    <w:rsid w:val="00442E90"/>
    <w:rsid w:val="00443053"/>
    <w:rsid w:val="004430C6"/>
    <w:rsid w:val="0044340B"/>
    <w:rsid w:val="00443B06"/>
    <w:rsid w:val="00444151"/>
    <w:rsid w:val="00444885"/>
    <w:rsid w:val="00444DB3"/>
    <w:rsid w:val="00445439"/>
    <w:rsid w:val="00446E4C"/>
    <w:rsid w:val="00450A27"/>
    <w:rsid w:val="004519DF"/>
    <w:rsid w:val="004519FA"/>
    <w:rsid w:val="00451FAD"/>
    <w:rsid w:val="00452481"/>
    <w:rsid w:val="00452541"/>
    <w:rsid w:val="00452CE9"/>
    <w:rsid w:val="004534DC"/>
    <w:rsid w:val="00454422"/>
    <w:rsid w:val="004547B7"/>
    <w:rsid w:val="00454B02"/>
    <w:rsid w:val="00454ED3"/>
    <w:rsid w:val="00454FBA"/>
    <w:rsid w:val="004553C3"/>
    <w:rsid w:val="00455D7D"/>
    <w:rsid w:val="00457289"/>
    <w:rsid w:val="004575A3"/>
    <w:rsid w:val="0046036B"/>
    <w:rsid w:val="00460605"/>
    <w:rsid w:val="004607E6"/>
    <w:rsid w:val="00460ABA"/>
    <w:rsid w:val="00460CFE"/>
    <w:rsid w:val="00461CF1"/>
    <w:rsid w:val="00461E90"/>
    <w:rsid w:val="00462015"/>
    <w:rsid w:val="00462542"/>
    <w:rsid w:val="00463670"/>
    <w:rsid w:val="00464A73"/>
    <w:rsid w:val="00467015"/>
    <w:rsid w:val="0046704D"/>
    <w:rsid w:val="004677E6"/>
    <w:rsid w:val="00470227"/>
    <w:rsid w:val="00470A4F"/>
    <w:rsid w:val="00471125"/>
    <w:rsid w:val="0047186D"/>
    <w:rsid w:val="00471CB2"/>
    <w:rsid w:val="004737D5"/>
    <w:rsid w:val="004743BF"/>
    <w:rsid w:val="0047445A"/>
    <w:rsid w:val="00474757"/>
    <w:rsid w:val="004749F4"/>
    <w:rsid w:val="00474B9C"/>
    <w:rsid w:val="00476D08"/>
    <w:rsid w:val="0047702E"/>
    <w:rsid w:val="004771B3"/>
    <w:rsid w:val="00477E95"/>
    <w:rsid w:val="0048144C"/>
    <w:rsid w:val="00482219"/>
    <w:rsid w:val="0048234E"/>
    <w:rsid w:val="00483136"/>
    <w:rsid w:val="004832C5"/>
    <w:rsid w:val="004834A6"/>
    <w:rsid w:val="00483737"/>
    <w:rsid w:val="004847C7"/>
    <w:rsid w:val="00486150"/>
    <w:rsid w:val="0048625F"/>
    <w:rsid w:val="0048688F"/>
    <w:rsid w:val="00486B83"/>
    <w:rsid w:val="004871FD"/>
    <w:rsid w:val="00487521"/>
    <w:rsid w:val="004876CF"/>
    <w:rsid w:val="00487A7A"/>
    <w:rsid w:val="0049029B"/>
    <w:rsid w:val="004916A6"/>
    <w:rsid w:val="004927B6"/>
    <w:rsid w:val="00492853"/>
    <w:rsid w:val="004928FC"/>
    <w:rsid w:val="00492C3A"/>
    <w:rsid w:val="00493400"/>
    <w:rsid w:val="004936A7"/>
    <w:rsid w:val="004936AB"/>
    <w:rsid w:val="0049376B"/>
    <w:rsid w:val="00493C42"/>
    <w:rsid w:val="00493D7C"/>
    <w:rsid w:val="00493F77"/>
    <w:rsid w:val="00494637"/>
    <w:rsid w:val="00494D10"/>
    <w:rsid w:val="00494E65"/>
    <w:rsid w:val="00495144"/>
    <w:rsid w:val="00495A83"/>
    <w:rsid w:val="00495E78"/>
    <w:rsid w:val="00495FD1"/>
    <w:rsid w:val="00496023"/>
    <w:rsid w:val="0049654B"/>
    <w:rsid w:val="00496752"/>
    <w:rsid w:val="004976FA"/>
    <w:rsid w:val="004A009C"/>
    <w:rsid w:val="004A02FB"/>
    <w:rsid w:val="004A0FCF"/>
    <w:rsid w:val="004A111D"/>
    <w:rsid w:val="004A123C"/>
    <w:rsid w:val="004A12C7"/>
    <w:rsid w:val="004A16B4"/>
    <w:rsid w:val="004A2104"/>
    <w:rsid w:val="004A235F"/>
    <w:rsid w:val="004A27F5"/>
    <w:rsid w:val="004A2D5A"/>
    <w:rsid w:val="004A2EE8"/>
    <w:rsid w:val="004A34C3"/>
    <w:rsid w:val="004A3559"/>
    <w:rsid w:val="004A43D4"/>
    <w:rsid w:val="004A4826"/>
    <w:rsid w:val="004A4AD2"/>
    <w:rsid w:val="004A570D"/>
    <w:rsid w:val="004A584E"/>
    <w:rsid w:val="004A5DF7"/>
    <w:rsid w:val="004A69F1"/>
    <w:rsid w:val="004A6DAD"/>
    <w:rsid w:val="004A6FED"/>
    <w:rsid w:val="004A7779"/>
    <w:rsid w:val="004A782F"/>
    <w:rsid w:val="004B095C"/>
    <w:rsid w:val="004B0F56"/>
    <w:rsid w:val="004B2AA6"/>
    <w:rsid w:val="004B37BC"/>
    <w:rsid w:val="004B5A82"/>
    <w:rsid w:val="004B5CDA"/>
    <w:rsid w:val="004B5E3F"/>
    <w:rsid w:val="004B650A"/>
    <w:rsid w:val="004B6A26"/>
    <w:rsid w:val="004B7704"/>
    <w:rsid w:val="004B7995"/>
    <w:rsid w:val="004C0ADF"/>
    <w:rsid w:val="004C0D7D"/>
    <w:rsid w:val="004C150C"/>
    <w:rsid w:val="004C1B85"/>
    <w:rsid w:val="004C1F1E"/>
    <w:rsid w:val="004C22B0"/>
    <w:rsid w:val="004C29C4"/>
    <w:rsid w:val="004C3244"/>
    <w:rsid w:val="004C3398"/>
    <w:rsid w:val="004C33BF"/>
    <w:rsid w:val="004C33C7"/>
    <w:rsid w:val="004C359E"/>
    <w:rsid w:val="004C35E4"/>
    <w:rsid w:val="004C3782"/>
    <w:rsid w:val="004C3BD4"/>
    <w:rsid w:val="004C3FE7"/>
    <w:rsid w:val="004C46CF"/>
    <w:rsid w:val="004C4ABA"/>
    <w:rsid w:val="004C57DF"/>
    <w:rsid w:val="004C5861"/>
    <w:rsid w:val="004C586E"/>
    <w:rsid w:val="004C5A1D"/>
    <w:rsid w:val="004C6813"/>
    <w:rsid w:val="004C6959"/>
    <w:rsid w:val="004C75F6"/>
    <w:rsid w:val="004C798A"/>
    <w:rsid w:val="004C7FE2"/>
    <w:rsid w:val="004D0FB6"/>
    <w:rsid w:val="004D11B4"/>
    <w:rsid w:val="004D1F83"/>
    <w:rsid w:val="004D23B5"/>
    <w:rsid w:val="004D32FA"/>
    <w:rsid w:val="004D3551"/>
    <w:rsid w:val="004D44F8"/>
    <w:rsid w:val="004D49E9"/>
    <w:rsid w:val="004D4B15"/>
    <w:rsid w:val="004D4CC0"/>
    <w:rsid w:val="004D5213"/>
    <w:rsid w:val="004D5380"/>
    <w:rsid w:val="004D550D"/>
    <w:rsid w:val="004D62F9"/>
    <w:rsid w:val="004D68F7"/>
    <w:rsid w:val="004D6F13"/>
    <w:rsid w:val="004E252A"/>
    <w:rsid w:val="004E2AC5"/>
    <w:rsid w:val="004E2E87"/>
    <w:rsid w:val="004E3444"/>
    <w:rsid w:val="004E3A65"/>
    <w:rsid w:val="004E4FFF"/>
    <w:rsid w:val="004E57F1"/>
    <w:rsid w:val="004E5F0A"/>
    <w:rsid w:val="004E65DD"/>
    <w:rsid w:val="004E6A6B"/>
    <w:rsid w:val="004E6C8E"/>
    <w:rsid w:val="004E7EA6"/>
    <w:rsid w:val="004E7F18"/>
    <w:rsid w:val="004F05E6"/>
    <w:rsid w:val="004F0EC3"/>
    <w:rsid w:val="004F16C0"/>
    <w:rsid w:val="004F17CC"/>
    <w:rsid w:val="004F2261"/>
    <w:rsid w:val="004F24C6"/>
    <w:rsid w:val="004F261A"/>
    <w:rsid w:val="004F2670"/>
    <w:rsid w:val="004F26D0"/>
    <w:rsid w:val="004F290E"/>
    <w:rsid w:val="004F2FA5"/>
    <w:rsid w:val="004F3601"/>
    <w:rsid w:val="004F3653"/>
    <w:rsid w:val="004F3C85"/>
    <w:rsid w:val="004F4020"/>
    <w:rsid w:val="004F4516"/>
    <w:rsid w:val="004F4FA5"/>
    <w:rsid w:val="004F557E"/>
    <w:rsid w:val="004F5E1A"/>
    <w:rsid w:val="004F71E4"/>
    <w:rsid w:val="004F76A4"/>
    <w:rsid w:val="00500BC9"/>
    <w:rsid w:val="00501118"/>
    <w:rsid w:val="005023A3"/>
    <w:rsid w:val="00503C1D"/>
    <w:rsid w:val="0050432D"/>
    <w:rsid w:val="005058DE"/>
    <w:rsid w:val="00505C06"/>
    <w:rsid w:val="00505D7F"/>
    <w:rsid w:val="00506679"/>
    <w:rsid w:val="0050693E"/>
    <w:rsid w:val="00506962"/>
    <w:rsid w:val="00506E06"/>
    <w:rsid w:val="00506E15"/>
    <w:rsid w:val="00507440"/>
    <w:rsid w:val="00507458"/>
    <w:rsid w:val="00507609"/>
    <w:rsid w:val="00507CD1"/>
    <w:rsid w:val="005104BA"/>
    <w:rsid w:val="00510730"/>
    <w:rsid w:val="00510DC8"/>
    <w:rsid w:val="00510F35"/>
    <w:rsid w:val="00511E2E"/>
    <w:rsid w:val="0051254B"/>
    <w:rsid w:val="00512CF7"/>
    <w:rsid w:val="00513698"/>
    <w:rsid w:val="005140C0"/>
    <w:rsid w:val="0051426D"/>
    <w:rsid w:val="00514511"/>
    <w:rsid w:val="005146B8"/>
    <w:rsid w:val="005152ED"/>
    <w:rsid w:val="00515948"/>
    <w:rsid w:val="00515C6E"/>
    <w:rsid w:val="005170B3"/>
    <w:rsid w:val="00517F2E"/>
    <w:rsid w:val="00520885"/>
    <w:rsid w:val="00520AB5"/>
    <w:rsid w:val="0052162E"/>
    <w:rsid w:val="00521B62"/>
    <w:rsid w:val="00521E09"/>
    <w:rsid w:val="00522901"/>
    <w:rsid w:val="00522F47"/>
    <w:rsid w:val="005234CE"/>
    <w:rsid w:val="00524074"/>
    <w:rsid w:val="00524E2D"/>
    <w:rsid w:val="00525796"/>
    <w:rsid w:val="005258E2"/>
    <w:rsid w:val="0052600B"/>
    <w:rsid w:val="00527098"/>
    <w:rsid w:val="0052756E"/>
    <w:rsid w:val="00527D79"/>
    <w:rsid w:val="00530BD4"/>
    <w:rsid w:val="00530C88"/>
    <w:rsid w:val="00530E34"/>
    <w:rsid w:val="00530E6E"/>
    <w:rsid w:val="00531D13"/>
    <w:rsid w:val="0053359A"/>
    <w:rsid w:val="00533950"/>
    <w:rsid w:val="00533EDB"/>
    <w:rsid w:val="005346DD"/>
    <w:rsid w:val="0053473B"/>
    <w:rsid w:val="00534A64"/>
    <w:rsid w:val="00534B3E"/>
    <w:rsid w:val="00535E7A"/>
    <w:rsid w:val="00536452"/>
    <w:rsid w:val="00536CFC"/>
    <w:rsid w:val="00536D14"/>
    <w:rsid w:val="00537189"/>
    <w:rsid w:val="005374F3"/>
    <w:rsid w:val="00537B03"/>
    <w:rsid w:val="005404D8"/>
    <w:rsid w:val="00543659"/>
    <w:rsid w:val="00543C2D"/>
    <w:rsid w:val="00545368"/>
    <w:rsid w:val="00545BFA"/>
    <w:rsid w:val="0054658F"/>
    <w:rsid w:val="00546A72"/>
    <w:rsid w:val="005471C4"/>
    <w:rsid w:val="00547802"/>
    <w:rsid w:val="00547DAD"/>
    <w:rsid w:val="0055100F"/>
    <w:rsid w:val="00551B15"/>
    <w:rsid w:val="005527CE"/>
    <w:rsid w:val="00552929"/>
    <w:rsid w:val="0055295F"/>
    <w:rsid w:val="0055399B"/>
    <w:rsid w:val="00553E8A"/>
    <w:rsid w:val="00554284"/>
    <w:rsid w:val="005547F6"/>
    <w:rsid w:val="00556031"/>
    <w:rsid w:val="00556AE5"/>
    <w:rsid w:val="005576A1"/>
    <w:rsid w:val="00557AFC"/>
    <w:rsid w:val="00557C00"/>
    <w:rsid w:val="00560269"/>
    <w:rsid w:val="005605CB"/>
    <w:rsid w:val="00560BC4"/>
    <w:rsid w:val="005611F1"/>
    <w:rsid w:val="005615FE"/>
    <w:rsid w:val="005619AA"/>
    <w:rsid w:val="00562520"/>
    <w:rsid w:val="005629F3"/>
    <w:rsid w:val="00563107"/>
    <w:rsid w:val="00563764"/>
    <w:rsid w:val="00563A7F"/>
    <w:rsid w:val="00563AB7"/>
    <w:rsid w:val="00563C5A"/>
    <w:rsid w:val="0056403C"/>
    <w:rsid w:val="005640FF"/>
    <w:rsid w:val="005641E2"/>
    <w:rsid w:val="00564772"/>
    <w:rsid w:val="00565770"/>
    <w:rsid w:val="0056584B"/>
    <w:rsid w:val="00565F23"/>
    <w:rsid w:val="00565F62"/>
    <w:rsid w:val="0056628F"/>
    <w:rsid w:val="005668F6"/>
    <w:rsid w:val="00566A36"/>
    <w:rsid w:val="00566A60"/>
    <w:rsid w:val="0056734F"/>
    <w:rsid w:val="00567F47"/>
    <w:rsid w:val="005701F5"/>
    <w:rsid w:val="00570C55"/>
    <w:rsid w:val="00571446"/>
    <w:rsid w:val="00571CA5"/>
    <w:rsid w:val="005720DB"/>
    <w:rsid w:val="00572D51"/>
    <w:rsid w:val="0057319A"/>
    <w:rsid w:val="005736C7"/>
    <w:rsid w:val="00573A37"/>
    <w:rsid w:val="00573B9D"/>
    <w:rsid w:val="00573E70"/>
    <w:rsid w:val="00574397"/>
    <w:rsid w:val="005744FF"/>
    <w:rsid w:val="00574B49"/>
    <w:rsid w:val="00575496"/>
    <w:rsid w:val="00575FFD"/>
    <w:rsid w:val="00576114"/>
    <w:rsid w:val="00577203"/>
    <w:rsid w:val="00577463"/>
    <w:rsid w:val="00577FD5"/>
    <w:rsid w:val="00577FFC"/>
    <w:rsid w:val="0058032E"/>
    <w:rsid w:val="0058042B"/>
    <w:rsid w:val="00580F19"/>
    <w:rsid w:val="0058243F"/>
    <w:rsid w:val="00582486"/>
    <w:rsid w:val="0058259F"/>
    <w:rsid w:val="0058370D"/>
    <w:rsid w:val="005839AA"/>
    <w:rsid w:val="00583D5E"/>
    <w:rsid w:val="00584233"/>
    <w:rsid w:val="00584DD9"/>
    <w:rsid w:val="005855B9"/>
    <w:rsid w:val="005876AF"/>
    <w:rsid w:val="00587F01"/>
    <w:rsid w:val="0059061D"/>
    <w:rsid w:val="00590B98"/>
    <w:rsid w:val="005911B7"/>
    <w:rsid w:val="00591506"/>
    <w:rsid w:val="005919C8"/>
    <w:rsid w:val="00591D02"/>
    <w:rsid w:val="00592B18"/>
    <w:rsid w:val="00592DAC"/>
    <w:rsid w:val="0059386A"/>
    <w:rsid w:val="005940A4"/>
    <w:rsid w:val="005944AC"/>
    <w:rsid w:val="00594AEB"/>
    <w:rsid w:val="00594BD3"/>
    <w:rsid w:val="00595B2B"/>
    <w:rsid w:val="00595EDF"/>
    <w:rsid w:val="005962BE"/>
    <w:rsid w:val="005975F1"/>
    <w:rsid w:val="005A035E"/>
    <w:rsid w:val="005A04AF"/>
    <w:rsid w:val="005A0B97"/>
    <w:rsid w:val="005A1842"/>
    <w:rsid w:val="005A19BE"/>
    <w:rsid w:val="005A2F0B"/>
    <w:rsid w:val="005A3CD4"/>
    <w:rsid w:val="005A3D62"/>
    <w:rsid w:val="005A3E0F"/>
    <w:rsid w:val="005A44FD"/>
    <w:rsid w:val="005A47F4"/>
    <w:rsid w:val="005A4CAE"/>
    <w:rsid w:val="005A522B"/>
    <w:rsid w:val="005A6014"/>
    <w:rsid w:val="005A6635"/>
    <w:rsid w:val="005A6FF5"/>
    <w:rsid w:val="005A7271"/>
    <w:rsid w:val="005A7838"/>
    <w:rsid w:val="005A7CEF"/>
    <w:rsid w:val="005B04D8"/>
    <w:rsid w:val="005B0701"/>
    <w:rsid w:val="005B123B"/>
    <w:rsid w:val="005B194C"/>
    <w:rsid w:val="005B1EEA"/>
    <w:rsid w:val="005B1FEA"/>
    <w:rsid w:val="005B2568"/>
    <w:rsid w:val="005B2A0C"/>
    <w:rsid w:val="005B2D0E"/>
    <w:rsid w:val="005B3020"/>
    <w:rsid w:val="005B3130"/>
    <w:rsid w:val="005B382C"/>
    <w:rsid w:val="005B4304"/>
    <w:rsid w:val="005B5DB3"/>
    <w:rsid w:val="005B6175"/>
    <w:rsid w:val="005B62DD"/>
    <w:rsid w:val="005B6F19"/>
    <w:rsid w:val="005B770C"/>
    <w:rsid w:val="005B777A"/>
    <w:rsid w:val="005B7867"/>
    <w:rsid w:val="005B78E2"/>
    <w:rsid w:val="005B7D0C"/>
    <w:rsid w:val="005B7F71"/>
    <w:rsid w:val="005C0534"/>
    <w:rsid w:val="005C0B61"/>
    <w:rsid w:val="005C0E4B"/>
    <w:rsid w:val="005C11B1"/>
    <w:rsid w:val="005C19F4"/>
    <w:rsid w:val="005C20D2"/>
    <w:rsid w:val="005C2393"/>
    <w:rsid w:val="005C322B"/>
    <w:rsid w:val="005C399B"/>
    <w:rsid w:val="005C42F3"/>
    <w:rsid w:val="005C4755"/>
    <w:rsid w:val="005C49ED"/>
    <w:rsid w:val="005C5AE6"/>
    <w:rsid w:val="005C63DF"/>
    <w:rsid w:val="005C6DFB"/>
    <w:rsid w:val="005C6E18"/>
    <w:rsid w:val="005C7520"/>
    <w:rsid w:val="005C76E5"/>
    <w:rsid w:val="005C7878"/>
    <w:rsid w:val="005D02DF"/>
    <w:rsid w:val="005D02FA"/>
    <w:rsid w:val="005D075F"/>
    <w:rsid w:val="005D0E6D"/>
    <w:rsid w:val="005D1500"/>
    <w:rsid w:val="005D15F2"/>
    <w:rsid w:val="005D1699"/>
    <w:rsid w:val="005D16E6"/>
    <w:rsid w:val="005D1ADF"/>
    <w:rsid w:val="005D2B3A"/>
    <w:rsid w:val="005D33C4"/>
    <w:rsid w:val="005D37BB"/>
    <w:rsid w:val="005D4784"/>
    <w:rsid w:val="005D523A"/>
    <w:rsid w:val="005D5E84"/>
    <w:rsid w:val="005D6466"/>
    <w:rsid w:val="005D6AA6"/>
    <w:rsid w:val="005D72B7"/>
    <w:rsid w:val="005D735B"/>
    <w:rsid w:val="005D7389"/>
    <w:rsid w:val="005D74F8"/>
    <w:rsid w:val="005D7D05"/>
    <w:rsid w:val="005D7D53"/>
    <w:rsid w:val="005E07AC"/>
    <w:rsid w:val="005E0989"/>
    <w:rsid w:val="005E1AEE"/>
    <w:rsid w:val="005E2979"/>
    <w:rsid w:val="005E2A13"/>
    <w:rsid w:val="005E3DAA"/>
    <w:rsid w:val="005E4A91"/>
    <w:rsid w:val="005E5082"/>
    <w:rsid w:val="005E5D1C"/>
    <w:rsid w:val="005E5DF3"/>
    <w:rsid w:val="005E7464"/>
    <w:rsid w:val="005E7AE1"/>
    <w:rsid w:val="005E7EA1"/>
    <w:rsid w:val="005F0BB6"/>
    <w:rsid w:val="005F191C"/>
    <w:rsid w:val="005F2937"/>
    <w:rsid w:val="005F3B8F"/>
    <w:rsid w:val="005F430D"/>
    <w:rsid w:val="005F47E7"/>
    <w:rsid w:val="005F4A5A"/>
    <w:rsid w:val="005F52C9"/>
    <w:rsid w:val="005F5662"/>
    <w:rsid w:val="005F6EF7"/>
    <w:rsid w:val="005F78BA"/>
    <w:rsid w:val="006007E4"/>
    <w:rsid w:val="00600C48"/>
    <w:rsid w:val="00601471"/>
    <w:rsid w:val="00602393"/>
    <w:rsid w:val="00602BC0"/>
    <w:rsid w:val="00602C32"/>
    <w:rsid w:val="00602FE7"/>
    <w:rsid w:val="006031E0"/>
    <w:rsid w:val="0060363F"/>
    <w:rsid w:val="00603BCF"/>
    <w:rsid w:val="006044CB"/>
    <w:rsid w:val="006045E0"/>
    <w:rsid w:val="00604CBA"/>
    <w:rsid w:val="00604E80"/>
    <w:rsid w:val="00605475"/>
    <w:rsid w:val="00605D01"/>
    <w:rsid w:val="00607E48"/>
    <w:rsid w:val="00610185"/>
    <w:rsid w:val="006109BA"/>
    <w:rsid w:val="006115C0"/>
    <w:rsid w:val="00611E4C"/>
    <w:rsid w:val="00611F1F"/>
    <w:rsid w:val="006121DF"/>
    <w:rsid w:val="0061234E"/>
    <w:rsid w:val="0061282F"/>
    <w:rsid w:val="00613105"/>
    <w:rsid w:val="00613D80"/>
    <w:rsid w:val="006146AE"/>
    <w:rsid w:val="006150E5"/>
    <w:rsid w:val="0061521C"/>
    <w:rsid w:val="006152BE"/>
    <w:rsid w:val="006153E4"/>
    <w:rsid w:val="006154C6"/>
    <w:rsid w:val="00615960"/>
    <w:rsid w:val="00616021"/>
    <w:rsid w:val="00616CBB"/>
    <w:rsid w:val="006173A4"/>
    <w:rsid w:val="00617B1F"/>
    <w:rsid w:val="00617D49"/>
    <w:rsid w:val="00620665"/>
    <w:rsid w:val="00621452"/>
    <w:rsid w:val="006214E5"/>
    <w:rsid w:val="00621931"/>
    <w:rsid w:val="00621E24"/>
    <w:rsid w:val="006227B0"/>
    <w:rsid w:val="006230D6"/>
    <w:rsid w:val="00623144"/>
    <w:rsid w:val="00623AD0"/>
    <w:rsid w:val="00623DE2"/>
    <w:rsid w:val="0062411F"/>
    <w:rsid w:val="00624FB4"/>
    <w:rsid w:val="00625C4E"/>
    <w:rsid w:val="00626073"/>
    <w:rsid w:val="00626D8A"/>
    <w:rsid w:val="00627A56"/>
    <w:rsid w:val="00630349"/>
    <w:rsid w:val="0063157F"/>
    <w:rsid w:val="0063243E"/>
    <w:rsid w:val="0063318C"/>
    <w:rsid w:val="00633B77"/>
    <w:rsid w:val="00633C24"/>
    <w:rsid w:val="00633F53"/>
    <w:rsid w:val="00634AA0"/>
    <w:rsid w:val="00635CC9"/>
    <w:rsid w:val="00636E63"/>
    <w:rsid w:val="00636EAF"/>
    <w:rsid w:val="0063711B"/>
    <w:rsid w:val="006400E1"/>
    <w:rsid w:val="0064015D"/>
    <w:rsid w:val="00641364"/>
    <w:rsid w:val="0064187E"/>
    <w:rsid w:val="00641880"/>
    <w:rsid w:val="00641A1D"/>
    <w:rsid w:val="00641DE5"/>
    <w:rsid w:val="00642915"/>
    <w:rsid w:val="00642BC6"/>
    <w:rsid w:val="00642D01"/>
    <w:rsid w:val="006433F8"/>
    <w:rsid w:val="00643BAD"/>
    <w:rsid w:val="006442F9"/>
    <w:rsid w:val="00644509"/>
    <w:rsid w:val="00644FF0"/>
    <w:rsid w:val="006456F8"/>
    <w:rsid w:val="00645A5B"/>
    <w:rsid w:val="00646B1A"/>
    <w:rsid w:val="00646D74"/>
    <w:rsid w:val="006473FB"/>
    <w:rsid w:val="0064772C"/>
    <w:rsid w:val="00647FA0"/>
    <w:rsid w:val="0065133E"/>
    <w:rsid w:val="00651B5B"/>
    <w:rsid w:val="00652BA4"/>
    <w:rsid w:val="00652FA0"/>
    <w:rsid w:val="0065336E"/>
    <w:rsid w:val="00653503"/>
    <w:rsid w:val="00654739"/>
    <w:rsid w:val="00655011"/>
    <w:rsid w:val="006555C6"/>
    <w:rsid w:val="0065602E"/>
    <w:rsid w:val="0065671F"/>
    <w:rsid w:val="00656C0E"/>
    <w:rsid w:val="00656FCF"/>
    <w:rsid w:val="0065707C"/>
    <w:rsid w:val="006578F2"/>
    <w:rsid w:val="00657F56"/>
    <w:rsid w:val="0066025C"/>
    <w:rsid w:val="0066054E"/>
    <w:rsid w:val="00661354"/>
    <w:rsid w:val="00661862"/>
    <w:rsid w:val="00661DBC"/>
    <w:rsid w:val="00664A1D"/>
    <w:rsid w:val="00665719"/>
    <w:rsid w:val="006662CA"/>
    <w:rsid w:val="00666573"/>
    <w:rsid w:val="00666704"/>
    <w:rsid w:val="006667EE"/>
    <w:rsid w:val="00666D64"/>
    <w:rsid w:val="00666DFD"/>
    <w:rsid w:val="006670EA"/>
    <w:rsid w:val="0066767E"/>
    <w:rsid w:val="00667F11"/>
    <w:rsid w:val="006702C0"/>
    <w:rsid w:val="0067095B"/>
    <w:rsid w:val="00671647"/>
    <w:rsid w:val="00672135"/>
    <w:rsid w:val="006721EE"/>
    <w:rsid w:val="00672423"/>
    <w:rsid w:val="00673785"/>
    <w:rsid w:val="00675042"/>
    <w:rsid w:val="00675A4C"/>
    <w:rsid w:val="006761E8"/>
    <w:rsid w:val="006762EA"/>
    <w:rsid w:val="00676B33"/>
    <w:rsid w:val="00676C93"/>
    <w:rsid w:val="006770FE"/>
    <w:rsid w:val="0067784C"/>
    <w:rsid w:val="00677D24"/>
    <w:rsid w:val="006802D7"/>
    <w:rsid w:val="00680351"/>
    <w:rsid w:val="006803AE"/>
    <w:rsid w:val="00680AF2"/>
    <w:rsid w:val="00680CCC"/>
    <w:rsid w:val="00682117"/>
    <w:rsid w:val="00683AD6"/>
    <w:rsid w:val="00683CB3"/>
    <w:rsid w:val="00684369"/>
    <w:rsid w:val="006847D9"/>
    <w:rsid w:val="00686ABF"/>
    <w:rsid w:val="00687525"/>
    <w:rsid w:val="006879F5"/>
    <w:rsid w:val="00690C1C"/>
    <w:rsid w:val="0069135A"/>
    <w:rsid w:val="00691562"/>
    <w:rsid w:val="00691C59"/>
    <w:rsid w:val="00692049"/>
    <w:rsid w:val="006921E4"/>
    <w:rsid w:val="0069255C"/>
    <w:rsid w:val="00692B07"/>
    <w:rsid w:val="00692F2B"/>
    <w:rsid w:val="00692F6F"/>
    <w:rsid w:val="00693796"/>
    <w:rsid w:val="00693F12"/>
    <w:rsid w:val="006942AA"/>
    <w:rsid w:val="0069463B"/>
    <w:rsid w:val="00694DB8"/>
    <w:rsid w:val="00695924"/>
    <w:rsid w:val="00695DBF"/>
    <w:rsid w:val="006975B1"/>
    <w:rsid w:val="00697D27"/>
    <w:rsid w:val="00697D71"/>
    <w:rsid w:val="006A1081"/>
    <w:rsid w:val="006A1799"/>
    <w:rsid w:val="006A1CC1"/>
    <w:rsid w:val="006A2BBF"/>
    <w:rsid w:val="006A3F59"/>
    <w:rsid w:val="006A47E8"/>
    <w:rsid w:val="006A77F7"/>
    <w:rsid w:val="006A7AD3"/>
    <w:rsid w:val="006B0A5C"/>
    <w:rsid w:val="006B0FBC"/>
    <w:rsid w:val="006B1331"/>
    <w:rsid w:val="006B1610"/>
    <w:rsid w:val="006B18B8"/>
    <w:rsid w:val="006B19F5"/>
    <w:rsid w:val="006B202B"/>
    <w:rsid w:val="006B23A2"/>
    <w:rsid w:val="006B3159"/>
    <w:rsid w:val="006B37D7"/>
    <w:rsid w:val="006B3E16"/>
    <w:rsid w:val="006B41C3"/>
    <w:rsid w:val="006B445D"/>
    <w:rsid w:val="006B4467"/>
    <w:rsid w:val="006B4CDD"/>
    <w:rsid w:val="006B68F4"/>
    <w:rsid w:val="006B76AF"/>
    <w:rsid w:val="006B7BE1"/>
    <w:rsid w:val="006C02F7"/>
    <w:rsid w:val="006C0475"/>
    <w:rsid w:val="006C071C"/>
    <w:rsid w:val="006C0C81"/>
    <w:rsid w:val="006C1202"/>
    <w:rsid w:val="006C1276"/>
    <w:rsid w:val="006C148C"/>
    <w:rsid w:val="006C1BA1"/>
    <w:rsid w:val="006C1F84"/>
    <w:rsid w:val="006C26A8"/>
    <w:rsid w:val="006C2CA4"/>
    <w:rsid w:val="006C33F6"/>
    <w:rsid w:val="006C3743"/>
    <w:rsid w:val="006C3A94"/>
    <w:rsid w:val="006C4291"/>
    <w:rsid w:val="006C550C"/>
    <w:rsid w:val="006C577E"/>
    <w:rsid w:val="006C6306"/>
    <w:rsid w:val="006C638A"/>
    <w:rsid w:val="006C6481"/>
    <w:rsid w:val="006C65C5"/>
    <w:rsid w:val="006C71DB"/>
    <w:rsid w:val="006C780E"/>
    <w:rsid w:val="006D0905"/>
    <w:rsid w:val="006D14F0"/>
    <w:rsid w:val="006D1544"/>
    <w:rsid w:val="006D192B"/>
    <w:rsid w:val="006D219E"/>
    <w:rsid w:val="006D23C1"/>
    <w:rsid w:val="006D23FF"/>
    <w:rsid w:val="006D2751"/>
    <w:rsid w:val="006D42BB"/>
    <w:rsid w:val="006D4409"/>
    <w:rsid w:val="006D47A9"/>
    <w:rsid w:val="006D4C6D"/>
    <w:rsid w:val="006D5F4D"/>
    <w:rsid w:val="006D6264"/>
    <w:rsid w:val="006D7063"/>
    <w:rsid w:val="006D7CD9"/>
    <w:rsid w:val="006D7CED"/>
    <w:rsid w:val="006E0100"/>
    <w:rsid w:val="006E08DA"/>
    <w:rsid w:val="006E092D"/>
    <w:rsid w:val="006E0A69"/>
    <w:rsid w:val="006E0DBA"/>
    <w:rsid w:val="006E131A"/>
    <w:rsid w:val="006E14F1"/>
    <w:rsid w:val="006E1FBE"/>
    <w:rsid w:val="006E2403"/>
    <w:rsid w:val="006E3AB4"/>
    <w:rsid w:val="006E3DD1"/>
    <w:rsid w:val="006E47C8"/>
    <w:rsid w:val="006E47DB"/>
    <w:rsid w:val="006E4C2A"/>
    <w:rsid w:val="006E5308"/>
    <w:rsid w:val="006E5BFF"/>
    <w:rsid w:val="006E5EA3"/>
    <w:rsid w:val="006E60F4"/>
    <w:rsid w:val="006E6878"/>
    <w:rsid w:val="006E6FD2"/>
    <w:rsid w:val="006F1D7D"/>
    <w:rsid w:val="006F1F5D"/>
    <w:rsid w:val="006F1F81"/>
    <w:rsid w:val="006F3AA2"/>
    <w:rsid w:val="006F3B04"/>
    <w:rsid w:val="006F3C6F"/>
    <w:rsid w:val="006F4511"/>
    <w:rsid w:val="006F461E"/>
    <w:rsid w:val="006F4B47"/>
    <w:rsid w:val="006F5B99"/>
    <w:rsid w:val="006F64A2"/>
    <w:rsid w:val="006F6845"/>
    <w:rsid w:val="006F69CF"/>
    <w:rsid w:val="006F7A78"/>
    <w:rsid w:val="007011E4"/>
    <w:rsid w:val="007012F9"/>
    <w:rsid w:val="00701860"/>
    <w:rsid w:val="00701FE5"/>
    <w:rsid w:val="007020B4"/>
    <w:rsid w:val="0070270C"/>
    <w:rsid w:val="00702E98"/>
    <w:rsid w:val="00702EDC"/>
    <w:rsid w:val="007035BD"/>
    <w:rsid w:val="007035E7"/>
    <w:rsid w:val="00703999"/>
    <w:rsid w:val="007046D0"/>
    <w:rsid w:val="00704CD8"/>
    <w:rsid w:val="007054EF"/>
    <w:rsid w:val="00705995"/>
    <w:rsid w:val="007064DC"/>
    <w:rsid w:val="00706CF3"/>
    <w:rsid w:val="00707A5F"/>
    <w:rsid w:val="00707C1E"/>
    <w:rsid w:val="00707C82"/>
    <w:rsid w:val="00710886"/>
    <w:rsid w:val="00710DC4"/>
    <w:rsid w:val="007116BF"/>
    <w:rsid w:val="0071244C"/>
    <w:rsid w:val="00713153"/>
    <w:rsid w:val="00713F70"/>
    <w:rsid w:val="0071491E"/>
    <w:rsid w:val="00715517"/>
    <w:rsid w:val="00716528"/>
    <w:rsid w:val="007168F8"/>
    <w:rsid w:val="00716FA4"/>
    <w:rsid w:val="00717679"/>
    <w:rsid w:val="0071774E"/>
    <w:rsid w:val="0072020D"/>
    <w:rsid w:val="0072059C"/>
    <w:rsid w:val="00720642"/>
    <w:rsid w:val="00720D69"/>
    <w:rsid w:val="00720F6B"/>
    <w:rsid w:val="0072175F"/>
    <w:rsid w:val="00721D7F"/>
    <w:rsid w:val="00721E9B"/>
    <w:rsid w:val="00721F9D"/>
    <w:rsid w:val="00722D4C"/>
    <w:rsid w:val="00723184"/>
    <w:rsid w:val="0072339E"/>
    <w:rsid w:val="00723E7E"/>
    <w:rsid w:val="007240FE"/>
    <w:rsid w:val="00724CCF"/>
    <w:rsid w:val="00725777"/>
    <w:rsid w:val="0072585A"/>
    <w:rsid w:val="00725AA2"/>
    <w:rsid w:val="00726261"/>
    <w:rsid w:val="00726AF0"/>
    <w:rsid w:val="00726AFC"/>
    <w:rsid w:val="00726B75"/>
    <w:rsid w:val="00727367"/>
    <w:rsid w:val="007277A3"/>
    <w:rsid w:val="007278B4"/>
    <w:rsid w:val="00727F08"/>
    <w:rsid w:val="00731CF2"/>
    <w:rsid w:val="00731E7D"/>
    <w:rsid w:val="00732809"/>
    <w:rsid w:val="00732900"/>
    <w:rsid w:val="00732C81"/>
    <w:rsid w:val="00732EF3"/>
    <w:rsid w:val="00732F97"/>
    <w:rsid w:val="0073361A"/>
    <w:rsid w:val="00733D63"/>
    <w:rsid w:val="007340B1"/>
    <w:rsid w:val="00734EF6"/>
    <w:rsid w:val="007357D8"/>
    <w:rsid w:val="007358C4"/>
    <w:rsid w:val="00735FD8"/>
    <w:rsid w:val="0073728E"/>
    <w:rsid w:val="0073750F"/>
    <w:rsid w:val="00737561"/>
    <w:rsid w:val="00737981"/>
    <w:rsid w:val="007403D7"/>
    <w:rsid w:val="0074141D"/>
    <w:rsid w:val="007415E6"/>
    <w:rsid w:val="00742036"/>
    <w:rsid w:val="007430CF"/>
    <w:rsid w:val="007436C2"/>
    <w:rsid w:val="0074415D"/>
    <w:rsid w:val="00744D5F"/>
    <w:rsid w:val="00745282"/>
    <w:rsid w:val="00745392"/>
    <w:rsid w:val="00745CAA"/>
    <w:rsid w:val="00745D40"/>
    <w:rsid w:val="0074637E"/>
    <w:rsid w:val="00747561"/>
    <w:rsid w:val="0074773F"/>
    <w:rsid w:val="00747831"/>
    <w:rsid w:val="00747CE2"/>
    <w:rsid w:val="0075014E"/>
    <w:rsid w:val="00750C12"/>
    <w:rsid w:val="00750E72"/>
    <w:rsid w:val="00751EA9"/>
    <w:rsid w:val="00751FC9"/>
    <w:rsid w:val="0075270B"/>
    <w:rsid w:val="00752C3D"/>
    <w:rsid w:val="00752C7D"/>
    <w:rsid w:val="00752C85"/>
    <w:rsid w:val="00752DE5"/>
    <w:rsid w:val="0075372C"/>
    <w:rsid w:val="00753AE8"/>
    <w:rsid w:val="00755019"/>
    <w:rsid w:val="00755EAA"/>
    <w:rsid w:val="007569EA"/>
    <w:rsid w:val="00756B81"/>
    <w:rsid w:val="00757D2A"/>
    <w:rsid w:val="0076001F"/>
    <w:rsid w:val="00760CE6"/>
    <w:rsid w:val="007611B0"/>
    <w:rsid w:val="007611E5"/>
    <w:rsid w:val="00761A29"/>
    <w:rsid w:val="007620F8"/>
    <w:rsid w:val="007628DF"/>
    <w:rsid w:val="00762D6A"/>
    <w:rsid w:val="0076388E"/>
    <w:rsid w:val="00763A2C"/>
    <w:rsid w:val="00764457"/>
    <w:rsid w:val="007646E6"/>
    <w:rsid w:val="00764A87"/>
    <w:rsid w:val="00765477"/>
    <w:rsid w:val="007665A7"/>
    <w:rsid w:val="00766DEF"/>
    <w:rsid w:val="00766FBB"/>
    <w:rsid w:val="007672AF"/>
    <w:rsid w:val="0076757C"/>
    <w:rsid w:val="00770012"/>
    <w:rsid w:val="00771F19"/>
    <w:rsid w:val="00772485"/>
    <w:rsid w:val="007725C6"/>
    <w:rsid w:val="007728EE"/>
    <w:rsid w:val="00772B58"/>
    <w:rsid w:val="00773A2E"/>
    <w:rsid w:val="00774287"/>
    <w:rsid w:val="007749CB"/>
    <w:rsid w:val="00774C4E"/>
    <w:rsid w:val="00775185"/>
    <w:rsid w:val="00775789"/>
    <w:rsid w:val="007757C5"/>
    <w:rsid w:val="00775DAD"/>
    <w:rsid w:val="00775DB8"/>
    <w:rsid w:val="00775DC8"/>
    <w:rsid w:val="007760B5"/>
    <w:rsid w:val="00776246"/>
    <w:rsid w:val="0077654A"/>
    <w:rsid w:val="007775AA"/>
    <w:rsid w:val="007775F7"/>
    <w:rsid w:val="00780B6C"/>
    <w:rsid w:val="007810C0"/>
    <w:rsid w:val="00781314"/>
    <w:rsid w:val="00781E57"/>
    <w:rsid w:val="007829A1"/>
    <w:rsid w:val="00782B98"/>
    <w:rsid w:val="00783485"/>
    <w:rsid w:val="00784042"/>
    <w:rsid w:val="00784440"/>
    <w:rsid w:val="00784E9E"/>
    <w:rsid w:val="007854B8"/>
    <w:rsid w:val="00785600"/>
    <w:rsid w:val="0078677C"/>
    <w:rsid w:val="007869CA"/>
    <w:rsid w:val="00787062"/>
    <w:rsid w:val="0078748D"/>
    <w:rsid w:val="00787B3F"/>
    <w:rsid w:val="007901E3"/>
    <w:rsid w:val="007913B6"/>
    <w:rsid w:val="00791895"/>
    <w:rsid w:val="007921D5"/>
    <w:rsid w:val="007933AC"/>
    <w:rsid w:val="00793659"/>
    <w:rsid w:val="00793781"/>
    <w:rsid w:val="007941B3"/>
    <w:rsid w:val="0079482D"/>
    <w:rsid w:val="007948FF"/>
    <w:rsid w:val="00795175"/>
    <w:rsid w:val="0079525F"/>
    <w:rsid w:val="00795AA5"/>
    <w:rsid w:val="00795E3E"/>
    <w:rsid w:val="007960C1"/>
    <w:rsid w:val="007964C9"/>
    <w:rsid w:val="00796AF0"/>
    <w:rsid w:val="00796EAA"/>
    <w:rsid w:val="007973DA"/>
    <w:rsid w:val="0079757F"/>
    <w:rsid w:val="00797605"/>
    <w:rsid w:val="007A0712"/>
    <w:rsid w:val="007A14BA"/>
    <w:rsid w:val="007A2119"/>
    <w:rsid w:val="007A32A9"/>
    <w:rsid w:val="007A35FE"/>
    <w:rsid w:val="007A36EF"/>
    <w:rsid w:val="007A37A2"/>
    <w:rsid w:val="007A3DD2"/>
    <w:rsid w:val="007A406B"/>
    <w:rsid w:val="007A4627"/>
    <w:rsid w:val="007A4BD8"/>
    <w:rsid w:val="007A5B63"/>
    <w:rsid w:val="007A610B"/>
    <w:rsid w:val="007A68D5"/>
    <w:rsid w:val="007A6921"/>
    <w:rsid w:val="007A6943"/>
    <w:rsid w:val="007A6AF5"/>
    <w:rsid w:val="007A7212"/>
    <w:rsid w:val="007A7333"/>
    <w:rsid w:val="007A7602"/>
    <w:rsid w:val="007A7918"/>
    <w:rsid w:val="007B010A"/>
    <w:rsid w:val="007B0958"/>
    <w:rsid w:val="007B0D22"/>
    <w:rsid w:val="007B1171"/>
    <w:rsid w:val="007B121C"/>
    <w:rsid w:val="007B128F"/>
    <w:rsid w:val="007B1735"/>
    <w:rsid w:val="007B3414"/>
    <w:rsid w:val="007B34AB"/>
    <w:rsid w:val="007B3A31"/>
    <w:rsid w:val="007B5B75"/>
    <w:rsid w:val="007B6033"/>
    <w:rsid w:val="007B6F8D"/>
    <w:rsid w:val="007B7B0C"/>
    <w:rsid w:val="007C01D9"/>
    <w:rsid w:val="007C1A1B"/>
    <w:rsid w:val="007C206B"/>
    <w:rsid w:val="007C2835"/>
    <w:rsid w:val="007C3144"/>
    <w:rsid w:val="007C320B"/>
    <w:rsid w:val="007C3538"/>
    <w:rsid w:val="007C57FF"/>
    <w:rsid w:val="007C5AEF"/>
    <w:rsid w:val="007C5B4C"/>
    <w:rsid w:val="007C5C9C"/>
    <w:rsid w:val="007C6D69"/>
    <w:rsid w:val="007C6E62"/>
    <w:rsid w:val="007C6EA2"/>
    <w:rsid w:val="007C7347"/>
    <w:rsid w:val="007C75BC"/>
    <w:rsid w:val="007C7E20"/>
    <w:rsid w:val="007D03E3"/>
    <w:rsid w:val="007D03F6"/>
    <w:rsid w:val="007D046F"/>
    <w:rsid w:val="007D09D9"/>
    <w:rsid w:val="007D1877"/>
    <w:rsid w:val="007D1B9F"/>
    <w:rsid w:val="007D1C21"/>
    <w:rsid w:val="007D224F"/>
    <w:rsid w:val="007D3B82"/>
    <w:rsid w:val="007D4098"/>
    <w:rsid w:val="007D4876"/>
    <w:rsid w:val="007D4992"/>
    <w:rsid w:val="007D4FC9"/>
    <w:rsid w:val="007D50E0"/>
    <w:rsid w:val="007D63A4"/>
    <w:rsid w:val="007D6EBC"/>
    <w:rsid w:val="007D6EC6"/>
    <w:rsid w:val="007D6F40"/>
    <w:rsid w:val="007D7AB3"/>
    <w:rsid w:val="007E0514"/>
    <w:rsid w:val="007E0E83"/>
    <w:rsid w:val="007E0ED4"/>
    <w:rsid w:val="007E1932"/>
    <w:rsid w:val="007E19D0"/>
    <w:rsid w:val="007E2068"/>
    <w:rsid w:val="007E2071"/>
    <w:rsid w:val="007E20D5"/>
    <w:rsid w:val="007E216C"/>
    <w:rsid w:val="007E2220"/>
    <w:rsid w:val="007E25C9"/>
    <w:rsid w:val="007E26CD"/>
    <w:rsid w:val="007E2D1F"/>
    <w:rsid w:val="007E37AC"/>
    <w:rsid w:val="007E3C50"/>
    <w:rsid w:val="007E3C90"/>
    <w:rsid w:val="007E3FB5"/>
    <w:rsid w:val="007E49B9"/>
    <w:rsid w:val="007E4F57"/>
    <w:rsid w:val="007E5312"/>
    <w:rsid w:val="007E558C"/>
    <w:rsid w:val="007E6F2C"/>
    <w:rsid w:val="007E7990"/>
    <w:rsid w:val="007E79A5"/>
    <w:rsid w:val="007F1672"/>
    <w:rsid w:val="007F16D2"/>
    <w:rsid w:val="007F1B35"/>
    <w:rsid w:val="007F1B67"/>
    <w:rsid w:val="007F1DFC"/>
    <w:rsid w:val="007F2182"/>
    <w:rsid w:val="007F24AB"/>
    <w:rsid w:val="007F251C"/>
    <w:rsid w:val="007F2995"/>
    <w:rsid w:val="007F2B59"/>
    <w:rsid w:val="007F2F6E"/>
    <w:rsid w:val="007F36ED"/>
    <w:rsid w:val="007F4711"/>
    <w:rsid w:val="007F4875"/>
    <w:rsid w:val="007F4CE8"/>
    <w:rsid w:val="007F4E93"/>
    <w:rsid w:val="007F69FF"/>
    <w:rsid w:val="007F7748"/>
    <w:rsid w:val="00801061"/>
    <w:rsid w:val="00801428"/>
    <w:rsid w:val="008017CD"/>
    <w:rsid w:val="008021B7"/>
    <w:rsid w:val="00803141"/>
    <w:rsid w:val="008034DE"/>
    <w:rsid w:val="00803A21"/>
    <w:rsid w:val="00803E10"/>
    <w:rsid w:val="00804BD2"/>
    <w:rsid w:val="008050FB"/>
    <w:rsid w:val="00805521"/>
    <w:rsid w:val="0080579E"/>
    <w:rsid w:val="00805884"/>
    <w:rsid w:val="00805B95"/>
    <w:rsid w:val="00805E7A"/>
    <w:rsid w:val="00806236"/>
    <w:rsid w:val="00806262"/>
    <w:rsid w:val="0080673B"/>
    <w:rsid w:val="00807849"/>
    <w:rsid w:val="0080786A"/>
    <w:rsid w:val="00807E53"/>
    <w:rsid w:val="00807F39"/>
    <w:rsid w:val="00810B21"/>
    <w:rsid w:val="00810B6A"/>
    <w:rsid w:val="00810C27"/>
    <w:rsid w:val="00810C49"/>
    <w:rsid w:val="00811331"/>
    <w:rsid w:val="00811770"/>
    <w:rsid w:val="00811B69"/>
    <w:rsid w:val="00812568"/>
    <w:rsid w:val="00813B52"/>
    <w:rsid w:val="00813CC1"/>
    <w:rsid w:val="008163B6"/>
    <w:rsid w:val="0081703F"/>
    <w:rsid w:val="00817DBC"/>
    <w:rsid w:val="00822657"/>
    <w:rsid w:val="00822AB4"/>
    <w:rsid w:val="00822F41"/>
    <w:rsid w:val="0082354A"/>
    <w:rsid w:val="00823851"/>
    <w:rsid w:val="00824155"/>
    <w:rsid w:val="008247A2"/>
    <w:rsid w:val="00824FCD"/>
    <w:rsid w:val="008250CE"/>
    <w:rsid w:val="00825240"/>
    <w:rsid w:val="0082538E"/>
    <w:rsid w:val="008255D3"/>
    <w:rsid w:val="0082568E"/>
    <w:rsid w:val="00825968"/>
    <w:rsid w:val="00827E06"/>
    <w:rsid w:val="0083005E"/>
    <w:rsid w:val="008302F7"/>
    <w:rsid w:val="008304F3"/>
    <w:rsid w:val="00830569"/>
    <w:rsid w:val="00831FD5"/>
    <w:rsid w:val="00832377"/>
    <w:rsid w:val="00832412"/>
    <w:rsid w:val="0083261F"/>
    <w:rsid w:val="00833C88"/>
    <w:rsid w:val="008341B4"/>
    <w:rsid w:val="00834228"/>
    <w:rsid w:val="00834FAD"/>
    <w:rsid w:val="00835114"/>
    <w:rsid w:val="0083515F"/>
    <w:rsid w:val="00836B89"/>
    <w:rsid w:val="00836C98"/>
    <w:rsid w:val="00836F0F"/>
    <w:rsid w:val="00837696"/>
    <w:rsid w:val="008402E1"/>
    <w:rsid w:val="008405AD"/>
    <w:rsid w:val="00841BA6"/>
    <w:rsid w:val="008420A1"/>
    <w:rsid w:val="00842F6E"/>
    <w:rsid w:val="00843AAF"/>
    <w:rsid w:val="00843D70"/>
    <w:rsid w:val="00844113"/>
    <w:rsid w:val="0084543D"/>
    <w:rsid w:val="008454DB"/>
    <w:rsid w:val="008455A8"/>
    <w:rsid w:val="008463B0"/>
    <w:rsid w:val="008463B4"/>
    <w:rsid w:val="00846570"/>
    <w:rsid w:val="00846618"/>
    <w:rsid w:val="00846D0D"/>
    <w:rsid w:val="00846F2E"/>
    <w:rsid w:val="008476A8"/>
    <w:rsid w:val="00850420"/>
    <w:rsid w:val="0085089F"/>
    <w:rsid w:val="008511EC"/>
    <w:rsid w:val="00851762"/>
    <w:rsid w:val="00851F64"/>
    <w:rsid w:val="00852214"/>
    <w:rsid w:val="00852448"/>
    <w:rsid w:val="00853092"/>
    <w:rsid w:val="008533F5"/>
    <w:rsid w:val="0085351E"/>
    <w:rsid w:val="00853D2D"/>
    <w:rsid w:val="00853E69"/>
    <w:rsid w:val="00854195"/>
    <w:rsid w:val="008544E2"/>
    <w:rsid w:val="0085487B"/>
    <w:rsid w:val="00854C2C"/>
    <w:rsid w:val="00854E9B"/>
    <w:rsid w:val="00855B68"/>
    <w:rsid w:val="0085642C"/>
    <w:rsid w:val="00856511"/>
    <w:rsid w:val="00856738"/>
    <w:rsid w:val="008574FD"/>
    <w:rsid w:val="008609A0"/>
    <w:rsid w:val="008616FF"/>
    <w:rsid w:val="00861ACE"/>
    <w:rsid w:val="00861C1C"/>
    <w:rsid w:val="00862424"/>
    <w:rsid w:val="00862719"/>
    <w:rsid w:val="0086355B"/>
    <w:rsid w:val="0086383F"/>
    <w:rsid w:val="00863F46"/>
    <w:rsid w:val="0086453E"/>
    <w:rsid w:val="00864BDA"/>
    <w:rsid w:val="00865055"/>
    <w:rsid w:val="00865412"/>
    <w:rsid w:val="00865442"/>
    <w:rsid w:val="008655A5"/>
    <w:rsid w:val="008656F8"/>
    <w:rsid w:val="0086600E"/>
    <w:rsid w:val="0086655B"/>
    <w:rsid w:val="00866805"/>
    <w:rsid w:val="00867244"/>
    <w:rsid w:val="00870654"/>
    <w:rsid w:val="00870990"/>
    <w:rsid w:val="00870A72"/>
    <w:rsid w:val="00870B91"/>
    <w:rsid w:val="00870EA7"/>
    <w:rsid w:val="00871542"/>
    <w:rsid w:val="00871BA8"/>
    <w:rsid w:val="0087210D"/>
    <w:rsid w:val="00873841"/>
    <w:rsid w:val="008738D7"/>
    <w:rsid w:val="00874F7B"/>
    <w:rsid w:val="008750C3"/>
    <w:rsid w:val="0087518F"/>
    <w:rsid w:val="00875AB3"/>
    <w:rsid w:val="00875C8E"/>
    <w:rsid w:val="00875CC8"/>
    <w:rsid w:val="008760CF"/>
    <w:rsid w:val="0087641A"/>
    <w:rsid w:val="0087717D"/>
    <w:rsid w:val="00877E83"/>
    <w:rsid w:val="00880154"/>
    <w:rsid w:val="008801FB"/>
    <w:rsid w:val="00880506"/>
    <w:rsid w:val="008808D0"/>
    <w:rsid w:val="00880CB8"/>
    <w:rsid w:val="008812D4"/>
    <w:rsid w:val="0088161F"/>
    <w:rsid w:val="00882636"/>
    <w:rsid w:val="00882756"/>
    <w:rsid w:val="0088296A"/>
    <w:rsid w:val="00883348"/>
    <w:rsid w:val="008834DA"/>
    <w:rsid w:val="008840D2"/>
    <w:rsid w:val="008841B6"/>
    <w:rsid w:val="00884256"/>
    <w:rsid w:val="00884C3C"/>
    <w:rsid w:val="00884EFC"/>
    <w:rsid w:val="00887779"/>
    <w:rsid w:val="00887A2F"/>
    <w:rsid w:val="00890099"/>
    <w:rsid w:val="008910B5"/>
    <w:rsid w:val="0089170F"/>
    <w:rsid w:val="0089233C"/>
    <w:rsid w:val="00892515"/>
    <w:rsid w:val="00892F71"/>
    <w:rsid w:val="00893017"/>
    <w:rsid w:val="00893029"/>
    <w:rsid w:val="00893B20"/>
    <w:rsid w:val="00893CFF"/>
    <w:rsid w:val="00893EFA"/>
    <w:rsid w:val="008947DD"/>
    <w:rsid w:val="00894804"/>
    <w:rsid w:val="0089545F"/>
    <w:rsid w:val="008954C6"/>
    <w:rsid w:val="0089563C"/>
    <w:rsid w:val="00896525"/>
    <w:rsid w:val="008967BB"/>
    <w:rsid w:val="008967BC"/>
    <w:rsid w:val="00896A8A"/>
    <w:rsid w:val="00897BF3"/>
    <w:rsid w:val="00897EBA"/>
    <w:rsid w:val="008A2947"/>
    <w:rsid w:val="008A397C"/>
    <w:rsid w:val="008A405B"/>
    <w:rsid w:val="008A42A3"/>
    <w:rsid w:val="008A4484"/>
    <w:rsid w:val="008A49F2"/>
    <w:rsid w:val="008A4CCC"/>
    <w:rsid w:val="008A4D93"/>
    <w:rsid w:val="008A56BE"/>
    <w:rsid w:val="008A5913"/>
    <w:rsid w:val="008A68AB"/>
    <w:rsid w:val="008A69D5"/>
    <w:rsid w:val="008A75EC"/>
    <w:rsid w:val="008B0F44"/>
    <w:rsid w:val="008B118A"/>
    <w:rsid w:val="008B1210"/>
    <w:rsid w:val="008B179B"/>
    <w:rsid w:val="008B25DF"/>
    <w:rsid w:val="008B28CC"/>
    <w:rsid w:val="008B2FA0"/>
    <w:rsid w:val="008B33AE"/>
    <w:rsid w:val="008B376A"/>
    <w:rsid w:val="008B3AF5"/>
    <w:rsid w:val="008B5747"/>
    <w:rsid w:val="008B5E2C"/>
    <w:rsid w:val="008B6E3A"/>
    <w:rsid w:val="008B7101"/>
    <w:rsid w:val="008B71E3"/>
    <w:rsid w:val="008B7E24"/>
    <w:rsid w:val="008C14C1"/>
    <w:rsid w:val="008C2F36"/>
    <w:rsid w:val="008C3302"/>
    <w:rsid w:val="008C3500"/>
    <w:rsid w:val="008C3744"/>
    <w:rsid w:val="008C38F3"/>
    <w:rsid w:val="008C3C52"/>
    <w:rsid w:val="008C3D49"/>
    <w:rsid w:val="008C3F33"/>
    <w:rsid w:val="008C4306"/>
    <w:rsid w:val="008C44D5"/>
    <w:rsid w:val="008C49B5"/>
    <w:rsid w:val="008C5293"/>
    <w:rsid w:val="008C5345"/>
    <w:rsid w:val="008C633A"/>
    <w:rsid w:val="008C6479"/>
    <w:rsid w:val="008C6575"/>
    <w:rsid w:val="008C66F3"/>
    <w:rsid w:val="008C67FE"/>
    <w:rsid w:val="008C6ACC"/>
    <w:rsid w:val="008C6D10"/>
    <w:rsid w:val="008C70DF"/>
    <w:rsid w:val="008C71FD"/>
    <w:rsid w:val="008C753D"/>
    <w:rsid w:val="008D04DC"/>
    <w:rsid w:val="008D0DB1"/>
    <w:rsid w:val="008D1515"/>
    <w:rsid w:val="008D2940"/>
    <w:rsid w:val="008D3160"/>
    <w:rsid w:val="008D377A"/>
    <w:rsid w:val="008D4A8D"/>
    <w:rsid w:val="008D6234"/>
    <w:rsid w:val="008D6395"/>
    <w:rsid w:val="008D7671"/>
    <w:rsid w:val="008D78A3"/>
    <w:rsid w:val="008D79D3"/>
    <w:rsid w:val="008E05F1"/>
    <w:rsid w:val="008E0C7A"/>
    <w:rsid w:val="008E0F9F"/>
    <w:rsid w:val="008E1A5D"/>
    <w:rsid w:val="008E1E58"/>
    <w:rsid w:val="008E1F9A"/>
    <w:rsid w:val="008E227B"/>
    <w:rsid w:val="008E250E"/>
    <w:rsid w:val="008E2591"/>
    <w:rsid w:val="008E2AD4"/>
    <w:rsid w:val="008E344D"/>
    <w:rsid w:val="008E3C50"/>
    <w:rsid w:val="008E4F0A"/>
    <w:rsid w:val="008E60DB"/>
    <w:rsid w:val="008E63DC"/>
    <w:rsid w:val="008E6A67"/>
    <w:rsid w:val="008E7626"/>
    <w:rsid w:val="008E79FA"/>
    <w:rsid w:val="008E7CCF"/>
    <w:rsid w:val="008E7F44"/>
    <w:rsid w:val="008F0135"/>
    <w:rsid w:val="008F11F8"/>
    <w:rsid w:val="008F1DE0"/>
    <w:rsid w:val="008F2143"/>
    <w:rsid w:val="008F263C"/>
    <w:rsid w:val="008F3779"/>
    <w:rsid w:val="008F4625"/>
    <w:rsid w:val="008F4BF4"/>
    <w:rsid w:val="008F4C03"/>
    <w:rsid w:val="008F4C5D"/>
    <w:rsid w:val="008F51F1"/>
    <w:rsid w:val="008F5FB5"/>
    <w:rsid w:val="008F64B1"/>
    <w:rsid w:val="008F655A"/>
    <w:rsid w:val="00900455"/>
    <w:rsid w:val="0090057E"/>
    <w:rsid w:val="00900788"/>
    <w:rsid w:val="0090115E"/>
    <w:rsid w:val="009012F5"/>
    <w:rsid w:val="009021AD"/>
    <w:rsid w:val="00902A4B"/>
    <w:rsid w:val="0090340E"/>
    <w:rsid w:val="00903792"/>
    <w:rsid w:val="00903886"/>
    <w:rsid w:val="009039CE"/>
    <w:rsid w:val="0090400F"/>
    <w:rsid w:val="009043B7"/>
    <w:rsid w:val="0090508D"/>
    <w:rsid w:val="009050D3"/>
    <w:rsid w:val="00905805"/>
    <w:rsid w:val="0090589A"/>
    <w:rsid w:val="00905DB8"/>
    <w:rsid w:val="00906690"/>
    <w:rsid w:val="00906DFC"/>
    <w:rsid w:val="00906FC7"/>
    <w:rsid w:val="0090794B"/>
    <w:rsid w:val="00907A41"/>
    <w:rsid w:val="00907B8E"/>
    <w:rsid w:val="009101B0"/>
    <w:rsid w:val="00910DA2"/>
    <w:rsid w:val="00911C13"/>
    <w:rsid w:val="00912141"/>
    <w:rsid w:val="00912341"/>
    <w:rsid w:val="009148BE"/>
    <w:rsid w:val="009163E3"/>
    <w:rsid w:val="00916704"/>
    <w:rsid w:val="00916B49"/>
    <w:rsid w:val="00917215"/>
    <w:rsid w:val="009179CE"/>
    <w:rsid w:val="00917FE8"/>
    <w:rsid w:val="00920319"/>
    <w:rsid w:val="00920835"/>
    <w:rsid w:val="00921254"/>
    <w:rsid w:val="009214E0"/>
    <w:rsid w:val="00921C67"/>
    <w:rsid w:val="009228B3"/>
    <w:rsid w:val="00922AE6"/>
    <w:rsid w:val="00923033"/>
    <w:rsid w:val="009239BD"/>
    <w:rsid w:val="009240C3"/>
    <w:rsid w:val="0092432D"/>
    <w:rsid w:val="009243C1"/>
    <w:rsid w:val="00924883"/>
    <w:rsid w:val="0092497C"/>
    <w:rsid w:val="009251FE"/>
    <w:rsid w:val="00925733"/>
    <w:rsid w:val="00925C9F"/>
    <w:rsid w:val="00926B21"/>
    <w:rsid w:val="00926DA5"/>
    <w:rsid w:val="00926F2E"/>
    <w:rsid w:val="00927218"/>
    <w:rsid w:val="00927BD4"/>
    <w:rsid w:val="0093013A"/>
    <w:rsid w:val="00931359"/>
    <w:rsid w:val="00931543"/>
    <w:rsid w:val="00932235"/>
    <w:rsid w:val="00932B76"/>
    <w:rsid w:val="00932D20"/>
    <w:rsid w:val="00933459"/>
    <w:rsid w:val="00933C23"/>
    <w:rsid w:val="00934D14"/>
    <w:rsid w:val="009354F7"/>
    <w:rsid w:val="00935647"/>
    <w:rsid w:val="0093714A"/>
    <w:rsid w:val="0093727B"/>
    <w:rsid w:val="00937B77"/>
    <w:rsid w:val="00941986"/>
    <w:rsid w:val="00942A74"/>
    <w:rsid w:val="00942B6C"/>
    <w:rsid w:val="00943045"/>
    <w:rsid w:val="00943C70"/>
    <w:rsid w:val="0094494A"/>
    <w:rsid w:val="00945210"/>
    <w:rsid w:val="0094577C"/>
    <w:rsid w:val="00945A4E"/>
    <w:rsid w:val="00945AE9"/>
    <w:rsid w:val="00945B21"/>
    <w:rsid w:val="00945E86"/>
    <w:rsid w:val="00945F30"/>
    <w:rsid w:val="009478E9"/>
    <w:rsid w:val="0095153D"/>
    <w:rsid w:val="00951950"/>
    <w:rsid w:val="00951D9E"/>
    <w:rsid w:val="00954436"/>
    <w:rsid w:val="00954ABE"/>
    <w:rsid w:val="00954DE8"/>
    <w:rsid w:val="00955AA5"/>
    <w:rsid w:val="00955D8B"/>
    <w:rsid w:val="00956B95"/>
    <w:rsid w:val="009571CF"/>
    <w:rsid w:val="009573DB"/>
    <w:rsid w:val="009577C9"/>
    <w:rsid w:val="009602F5"/>
    <w:rsid w:val="009603E2"/>
    <w:rsid w:val="0096047D"/>
    <w:rsid w:val="0096084F"/>
    <w:rsid w:val="00960F14"/>
    <w:rsid w:val="00961559"/>
    <w:rsid w:val="0096166B"/>
    <w:rsid w:val="0096199E"/>
    <w:rsid w:val="00961A79"/>
    <w:rsid w:val="00961AB0"/>
    <w:rsid w:val="00961D36"/>
    <w:rsid w:val="00961D57"/>
    <w:rsid w:val="00962AA0"/>
    <w:rsid w:val="00963676"/>
    <w:rsid w:val="00963757"/>
    <w:rsid w:val="0096399F"/>
    <w:rsid w:val="009642DD"/>
    <w:rsid w:val="00964A9C"/>
    <w:rsid w:val="00964C10"/>
    <w:rsid w:val="00965D7F"/>
    <w:rsid w:val="0096650F"/>
    <w:rsid w:val="00966CF8"/>
    <w:rsid w:val="009679BD"/>
    <w:rsid w:val="00970362"/>
    <w:rsid w:val="009704DD"/>
    <w:rsid w:val="0097151A"/>
    <w:rsid w:val="009716CA"/>
    <w:rsid w:val="0097185E"/>
    <w:rsid w:val="00972691"/>
    <w:rsid w:val="009726D8"/>
    <w:rsid w:val="009730EE"/>
    <w:rsid w:val="00973107"/>
    <w:rsid w:val="00973EB1"/>
    <w:rsid w:val="009741AC"/>
    <w:rsid w:val="00974727"/>
    <w:rsid w:val="0097563A"/>
    <w:rsid w:val="00976D12"/>
    <w:rsid w:val="00977224"/>
    <w:rsid w:val="009777C8"/>
    <w:rsid w:val="009779C0"/>
    <w:rsid w:val="0098021E"/>
    <w:rsid w:val="00982173"/>
    <w:rsid w:val="0098245E"/>
    <w:rsid w:val="00982684"/>
    <w:rsid w:val="00982A75"/>
    <w:rsid w:val="0098349F"/>
    <w:rsid w:val="0098398D"/>
    <w:rsid w:val="00983C3F"/>
    <w:rsid w:val="00983D0A"/>
    <w:rsid w:val="009844D9"/>
    <w:rsid w:val="00984D5B"/>
    <w:rsid w:val="009850CC"/>
    <w:rsid w:val="0098599E"/>
    <w:rsid w:val="0098678F"/>
    <w:rsid w:val="009867E2"/>
    <w:rsid w:val="00986D98"/>
    <w:rsid w:val="0098768E"/>
    <w:rsid w:val="00987B1B"/>
    <w:rsid w:val="0099038E"/>
    <w:rsid w:val="00990A73"/>
    <w:rsid w:val="00990AFA"/>
    <w:rsid w:val="00991509"/>
    <w:rsid w:val="00991938"/>
    <w:rsid w:val="0099198F"/>
    <w:rsid w:val="00991B8A"/>
    <w:rsid w:val="00992285"/>
    <w:rsid w:val="00993342"/>
    <w:rsid w:val="009937C0"/>
    <w:rsid w:val="00993F54"/>
    <w:rsid w:val="009941C1"/>
    <w:rsid w:val="0099429A"/>
    <w:rsid w:val="00995066"/>
    <w:rsid w:val="00995ED2"/>
    <w:rsid w:val="00996999"/>
    <w:rsid w:val="009A101D"/>
    <w:rsid w:val="009A3673"/>
    <w:rsid w:val="009A3F7A"/>
    <w:rsid w:val="009A501A"/>
    <w:rsid w:val="009A508E"/>
    <w:rsid w:val="009A5993"/>
    <w:rsid w:val="009A7FC6"/>
    <w:rsid w:val="009B00AF"/>
    <w:rsid w:val="009B1AE7"/>
    <w:rsid w:val="009B234F"/>
    <w:rsid w:val="009B23C3"/>
    <w:rsid w:val="009B258D"/>
    <w:rsid w:val="009B2C98"/>
    <w:rsid w:val="009B2DAB"/>
    <w:rsid w:val="009B3111"/>
    <w:rsid w:val="009B31B6"/>
    <w:rsid w:val="009B3227"/>
    <w:rsid w:val="009B32B9"/>
    <w:rsid w:val="009B3669"/>
    <w:rsid w:val="009B3850"/>
    <w:rsid w:val="009B39B0"/>
    <w:rsid w:val="009B3FBA"/>
    <w:rsid w:val="009B42EB"/>
    <w:rsid w:val="009B4E6E"/>
    <w:rsid w:val="009B532C"/>
    <w:rsid w:val="009B7F41"/>
    <w:rsid w:val="009C1BBC"/>
    <w:rsid w:val="009C1DFD"/>
    <w:rsid w:val="009C281F"/>
    <w:rsid w:val="009C4128"/>
    <w:rsid w:val="009C4634"/>
    <w:rsid w:val="009C4A6E"/>
    <w:rsid w:val="009C4C5E"/>
    <w:rsid w:val="009C5753"/>
    <w:rsid w:val="009C6BD3"/>
    <w:rsid w:val="009C7111"/>
    <w:rsid w:val="009C7CB5"/>
    <w:rsid w:val="009D028D"/>
    <w:rsid w:val="009D0977"/>
    <w:rsid w:val="009D19C2"/>
    <w:rsid w:val="009D1F23"/>
    <w:rsid w:val="009D258F"/>
    <w:rsid w:val="009D36DB"/>
    <w:rsid w:val="009D4948"/>
    <w:rsid w:val="009D4D26"/>
    <w:rsid w:val="009D52DE"/>
    <w:rsid w:val="009D5F1A"/>
    <w:rsid w:val="009D62EF"/>
    <w:rsid w:val="009D7265"/>
    <w:rsid w:val="009D77E7"/>
    <w:rsid w:val="009E0F48"/>
    <w:rsid w:val="009E1686"/>
    <w:rsid w:val="009E2146"/>
    <w:rsid w:val="009E29B9"/>
    <w:rsid w:val="009E2D00"/>
    <w:rsid w:val="009E3C98"/>
    <w:rsid w:val="009E425B"/>
    <w:rsid w:val="009E4705"/>
    <w:rsid w:val="009E50DD"/>
    <w:rsid w:val="009E562B"/>
    <w:rsid w:val="009E63F9"/>
    <w:rsid w:val="009E73C0"/>
    <w:rsid w:val="009E79C1"/>
    <w:rsid w:val="009F03C2"/>
    <w:rsid w:val="009F079C"/>
    <w:rsid w:val="009F1347"/>
    <w:rsid w:val="009F13BA"/>
    <w:rsid w:val="009F2A33"/>
    <w:rsid w:val="009F2B78"/>
    <w:rsid w:val="009F2DBF"/>
    <w:rsid w:val="009F31D9"/>
    <w:rsid w:val="009F33B2"/>
    <w:rsid w:val="009F33ED"/>
    <w:rsid w:val="009F344F"/>
    <w:rsid w:val="009F4157"/>
    <w:rsid w:val="009F4F7A"/>
    <w:rsid w:val="009F519D"/>
    <w:rsid w:val="009F59FB"/>
    <w:rsid w:val="009F5A5B"/>
    <w:rsid w:val="009F6734"/>
    <w:rsid w:val="009F67A1"/>
    <w:rsid w:val="009F6992"/>
    <w:rsid w:val="009F6B6D"/>
    <w:rsid w:val="009F6B7A"/>
    <w:rsid w:val="009F7148"/>
    <w:rsid w:val="009F71BC"/>
    <w:rsid w:val="00A00196"/>
    <w:rsid w:val="00A00653"/>
    <w:rsid w:val="00A01457"/>
    <w:rsid w:val="00A0183F"/>
    <w:rsid w:val="00A0447D"/>
    <w:rsid w:val="00A05233"/>
    <w:rsid w:val="00A05A72"/>
    <w:rsid w:val="00A05ACA"/>
    <w:rsid w:val="00A05C58"/>
    <w:rsid w:val="00A066D1"/>
    <w:rsid w:val="00A067A5"/>
    <w:rsid w:val="00A071A2"/>
    <w:rsid w:val="00A07524"/>
    <w:rsid w:val="00A101C3"/>
    <w:rsid w:val="00A10753"/>
    <w:rsid w:val="00A10F7D"/>
    <w:rsid w:val="00A115AF"/>
    <w:rsid w:val="00A132EA"/>
    <w:rsid w:val="00A1342F"/>
    <w:rsid w:val="00A14084"/>
    <w:rsid w:val="00A140C8"/>
    <w:rsid w:val="00A14300"/>
    <w:rsid w:val="00A14625"/>
    <w:rsid w:val="00A146D9"/>
    <w:rsid w:val="00A14BA7"/>
    <w:rsid w:val="00A157E1"/>
    <w:rsid w:val="00A15934"/>
    <w:rsid w:val="00A15AF0"/>
    <w:rsid w:val="00A15B77"/>
    <w:rsid w:val="00A15D84"/>
    <w:rsid w:val="00A16330"/>
    <w:rsid w:val="00A178FD"/>
    <w:rsid w:val="00A212C4"/>
    <w:rsid w:val="00A215BC"/>
    <w:rsid w:val="00A22C7B"/>
    <w:rsid w:val="00A22E12"/>
    <w:rsid w:val="00A233C3"/>
    <w:rsid w:val="00A23B27"/>
    <w:rsid w:val="00A24189"/>
    <w:rsid w:val="00A24553"/>
    <w:rsid w:val="00A24F46"/>
    <w:rsid w:val="00A25687"/>
    <w:rsid w:val="00A25A8E"/>
    <w:rsid w:val="00A25F34"/>
    <w:rsid w:val="00A25FD2"/>
    <w:rsid w:val="00A261F4"/>
    <w:rsid w:val="00A2627B"/>
    <w:rsid w:val="00A26B79"/>
    <w:rsid w:val="00A2711F"/>
    <w:rsid w:val="00A30AD5"/>
    <w:rsid w:val="00A30B2A"/>
    <w:rsid w:val="00A30B5F"/>
    <w:rsid w:val="00A31863"/>
    <w:rsid w:val="00A3199E"/>
    <w:rsid w:val="00A32563"/>
    <w:rsid w:val="00A32883"/>
    <w:rsid w:val="00A33021"/>
    <w:rsid w:val="00A33474"/>
    <w:rsid w:val="00A35314"/>
    <w:rsid w:val="00A3533D"/>
    <w:rsid w:val="00A35C60"/>
    <w:rsid w:val="00A40609"/>
    <w:rsid w:val="00A40E7A"/>
    <w:rsid w:val="00A417EA"/>
    <w:rsid w:val="00A4218D"/>
    <w:rsid w:val="00A4302A"/>
    <w:rsid w:val="00A4306B"/>
    <w:rsid w:val="00A43A87"/>
    <w:rsid w:val="00A43B81"/>
    <w:rsid w:val="00A443DA"/>
    <w:rsid w:val="00A44466"/>
    <w:rsid w:val="00A4462D"/>
    <w:rsid w:val="00A44B56"/>
    <w:rsid w:val="00A455FD"/>
    <w:rsid w:val="00A4627D"/>
    <w:rsid w:val="00A46FB0"/>
    <w:rsid w:val="00A471CD"/>
    <w:rsid w:val="00A47403"/>
    <w:rsid w:val="00A47C0D"/>
    <w:rsid w:val="00A47DDB"/>
    <w:rsid w:val="00A506E2"/>
    <w:rsid w:val="00A510E5"/>
    <w:rsid w:val="00A516D6"/>
    <w:rsid w:val="00A522EB"/>
    <w:rsid w:val="00A52AE3"/>
    <w:rsid w:val="00A52F6B"/>
    <w:rsid w:val="00A52FAE"/>
    <w:rsid w:val="00A5423A"/>
    <w:rsid w:val="00A545C6"/>
    <w:rsid w:val="00A54645"/>
    <w:rsid w:val="00A5502F"/>
    <w:rsid w:val="00A551CA"/>
    <w:rsid w:val="00A55995"/>
    <w:rsid w:val="00A55D07"/>
    <w:rsid w:val="00A5604B"/>
    <w:rsid w:val="00A56066"/>
    <w:rsid w:val="00A56210"/>
    <w:rsid w:val="00A5657B"/>
    <w:rsid w:val="00A56EA3"/>
    <w:rsid w:val="00A570BE"/>
    <w:rsid w:val="00A574E5"/>
    <w:rsid w:val="00A5779C"/>
    <w:rsid w:val="00A607F2"/>
    <w:rsid w:val="00A60EE4"/>
    <w:rsid w:val="00A62762"/>
    <w:rsid w:val="00A63210"/>
    <w:rsid w:val="00A63723"/>
    <w:rsid w:val="00A637B0"/>
    <w:rsid w:val="00A63B1F"/>
    <w:rsid w:val="00A64518"/>
    <w:rsid w:val="00A6496C"/>
    <w:rsid w:val="00A6547C"/>
    <w:rsid w:val="00A65696"/>
    <w:rsid w:val="00A66741"/>
    <w:rsid w:val="00A7037E"/>
    <w:rsid w:val="00A707C5"/>
    <w:rsid w:val="00A7179A"/>
    <w:rsid w:val="00A723E9"/>
    <w:rsid w:val="00A72B33"/>
    <w:rsid w:val="00A72DAD"/>
    <w:rsid w:val="00A7311D"/>
    <w:rsid w:val="00A734B3"/>
    <w:rsid w:val="00A73630"/>
    <w:rsid w:val="00A73B9A"/>
    <w:rsid w:val="00A743F0"/>
    <w:rsid w:val="00A74718"/>
    <w:rsid w:val="00A74A7E"/>
    <w:rsid w:val="00A74AC9"/>
    <w:rsid w:val="00A75273"/>
    <w:rsid w:val="00A755BD"/>
    <w:rsid w:val="00A75D08"/>
    <w:rsid w:val="00A771F2"/>
    <w:rsid w:val="00A80598"/>
    <w:rsid w:val="00A8071E"/>
    <w:rsid w:val="00A815C8"/>
    <w:rsid w:val="00A81A76"/>
    <w:rsid w:val="00A81FD5"/>
    <w:rsid w:val="00A820D3"/>
    <w:rsid w:val="00A8235F"/>
    <w:rsid w:val="00A83086"/>
    <w:rsid w:val="00A83120"/>
    <w:rsid w:val="00A84013"/>
    <w:rsid w:val="00A8410D"/>
    <w:rsid w:val="00A841E0"/>
    <w:rsid w:val="00A8434C"/>
    <w:rsid w:val="00A8546A"/>
    <w:rsid w:val="00A857B8"/>
    <w:rsid w:val="00A858F8"/>
    <w:rsid w:val="00A859FC"/>
    <w:rsid w:val="00A864AA"/>
    <w:rsid w:val="00A86CFE"/>
    <w:rsid w:val="00A86FB2"/>
    <w:rsid w:val="00A87521"/>
    <w:rsid w:val="00A900D6"/>
    <w:rsid w:val="00A90BDE"/>
    <w:rsid w:val="00A91EEF"/>
    <w:rsid w:val="00A922A1"/>
    <w:rsid w:val="00A924FE"/>
    <w:rsid w:val="00A93EF3"/>
    <w:rsid w:val="00A9496B"/>
    <w:rsid w:val="00A949B4"/>
    <w:rsid w:val="00A961BF"/>
    <w:rsid w:val="00A96CDC"/>
    <w:rsid w:val="00A96D61"/>
    <w:rsid w:val="00A9778E"/>
    <w:rsid w:val="00A97D55"/>
    <w:rsid w:val="00A97F1B"/>
    <w:rsid w:val="00AA0583"/>
    <w:rsid w:val="00AA1000"/>
    <w:rsid w:val="00AA18C7"/>
    <w:rsid w:val="00AA2094"/>
    <w:rsid w:val="00AA50F8"/>
    <w:rsid w:val="00AA5505"/>
    <w:rsid w:val="00AA6180"/>
    <w:rsid w:val="00AA6B74"/>
    <w:rsid w:val="00AA6F1C"/>
    <w:rsid w:val="00AA6F2A"/>
    <w:rsid w:val="00AA706E"/>
    <w:rsid w:val="00AA78EA"/>
    <w:rsid w:val="00AB0CE9"/>
    <w:rsid w:val="00AB2A8B"/>
    <w:rsid w:val="00AB3199"/>
    <w:rsid w:val="00AB4D62"/>
    <w:rsid w:val="00AB5CBB"/>
    <w:rsid w:val="00AB613D"/>
    <w:rsid w:val="00AB7763"/>
    <w:rsid w:val="00AB7C74"/>
    <w:rsid w:val="00AB7FD8"/>
    <w:rsid w:val="00AC059B"/>
    <w:rsid w:val="00AC1B54"/>
    <w:rsid w:val="00AC2790"/>
    <w:rsid w:val="00AC2DC5"/>
    <w:rsid w:val="00AC2F11"/>
    <w:rsid w:val="00AC3470"/>
    <w:rsid w:val="00AC3725"/>
    <w:rsid w:val="00AC38E3"/>
    <w:rsid w:val="00AC3916"/>
    <w:rsid w:val="00AC3F3E"/>
    <w:rsid w:val="00AC40C5"/>
    <w:rsid w:val="00AC43BD"/>
    <w:rsid w:val="00AC48BF"/>
    <w:rsid w:val="00AC4A0A"/>
    <w:rsid w:val="00AC6213"/>
    <w:rsid w:val="00AC6767"/>
    <w:rsid w:val="00AC6841"/>
    <w:rsid w:val="00AC6D88"/>
    <w:rsid w:val="00AC6F0B"/>
    <w:rsid w:val="00AC6F0D"/>
    <w:rsid w:val="00AC7734"/>
    <w:rsid w:val="00AD05C0"/>
    <w:rsid w:val="00AD0A75"/>
    <w:rsid w:val="00AD1407"/>
    <w:rsid w:val="00AD1776"/>
    <w:rsid w:val="00AD2227"/>
    <w:rsid w:val="00AD28E2"/>
    <w:rsid w:val="00AD3381"/>
    <w:rsid w:val="00AD3D1C"/>
    <w:rsid w:val="00AD50A6"/>
    <w:rsid w:val="00AD626E"/>
    <w:rsid w:val="00AD62D0"/>
    <w:rsid w:val="00AD6C93"/>
    <w:rsid w:val="00AE037E"/>
    <w:rsid w:val="00AE2742"/>
    <w:rsid w:val="00AE2CBD"/>
    <w:rsid w:val="00AE313F"/>
    <w:rsid w:val="00AE39B8"/>
    <w:rsid w:val="00AE3F59"/>
    <w:rsid w:val="00AE5486"/>
    <w:rsid w:val="00AE56FE"/>
    <w:rsid w:val="00AE5AD6"/>
    <w:rsid w:val="00AE5FC2"/>
    <w:rsid w:val="00AE6119"/>
    <w:rsid w:val="00AE6734"/>
    <w:rsid w:val="00AE718D"/>
    <w:rsid w:val="00AE72B1"/>
    <w:rsid w:val="00AE738D"/>
    <w:rsid w:val="00AE7A2D"/>
    <w:rsid w:val="00AF0F77"/>
    <w:rsid w:val="00AF1025"/>
    <w:rsid w:val="00AF176B"/>
    <w:rsid w:val="00AF1AF4"/>
    <w:rsid w:val="00AF1FCB"/>
    <w:rsid w:val="00AF214E"/>
    <w:rsid w:val="00AF241F"/>
    <w:rsid w:val="00AF24F1"/>
    <w:rsid w:val="00AF3E17"/>
    <w:rsid w:val="00AF463E"/>
    <w:rsid w:val="00AF492F"/>
    <w:rsid w:val="00AF4A19"/>
    <w:rsid w:val="00AF4A65"/>
    <w:rsid w:val="00AF4E66"/>
    <w:rsid w:val="00AF5CEC"/>
    <w:rsid w:val="00AF5DAA"/>
    <w:rsid w:val="00AF6514"/>
    <w:rsid w:val="00AF6638"/>
    <w:rsid w:val="00AF6AF0"/>
    <w:rsid w:val="00AF6AFA"/>
    <w:rsid w:val="00AF7E4A"/>
    <w:rsid w:val="00B00504"/>
    <w:rsid w:val="00B00A0E"/>
    <w:rsid w:val="00B00AFE"/>
    <w:rsid w:val="00B00CE2"/>
    <w:rsid w:val="00B00F37"/>
    <w:rsid w:val="00B0112A"/>
    <w:rsid w:val="00B02615"/>
    <w:rsid w:val="00B0296F"/>
    <w:rsid w:val="00B0339F"/>
    <w:rsid w:val="00B03600"/>
    <w:rsid w:val="00B038CA"/>
    <w:rsid w:val="00B03B30"/>
    <w:rsid w:val="00B03E82"/>
    <w:rsid w:val="00B04238"/>
    <w:rsid w:val="00B04308"/>
    <w:rsid w:val="00B04984"/>
    <w:rsid w:val="00B04995"/>
    <w:rsid w:val="00B04BEA"/>
    <w:rsid w:val="00B054EC"/>
    <w:rsid w:val="00B0580C"/>
    <w:rsid w:val="00B05B0C"/>
    <w:rsid w:val="00B071CF"/>
    <w:rsid w:val="00B115AD"/>
    <w:rsid w:val="00B11759"/>
    <w:rsid w:val="00B11C96"/>
    <w:rsid w:val="00B11CBC"/>
    <w:rsid w:val="00B12AE0"/>
    <w:rsid w:val="00B137C3"/>
    <w:rsid w:val="00B13CCA"/>
    <w:rsid w:val="00B140B7"/>
    <w:rsid w:val="00B15147"/>
    <w:rsid w:val="00B152D9"/>
    <w:rsid w:val="00B15CC0"/>
    <w:rsid w:val="00B168C0"/>
    <w:rsid w:val="00B17708"/>
    <w:rsid w:val="00B177B3"/>
    <w:rsid w:val="00B17983"/>
    <w:rsid w:val="00B20769"/>
    <w:rsid w:val="00B207AF"/>
    <w:rsid w:val="00B20BD9"/>
    <w:rsid w:val="00B20FF3"/>
    <w:rsid w:val="00B218DD"/>
    <w:rsid w:val="00B2205D"/>
    <w:rsid w:val="00B223C5"/>
    <w:rsid w:val="00B2288B"/>
    <w:rsid w:val="00B229B3"/>
    <w:rsid w:val="00B22A36"/>
    <w:rsid w:val="00B22C24"/>
    <w:rsid w:val="00B23083"/>
    <w:rsid w:val="00B2421D"/>
    <w:rsid w:val="00B2425A"/>
    <w:rsid w:val="00B245D2"/>
    <w:rsid w:val="00B248B2"/>
    <w:rsid w:val="00B25904"/>
    <w:rsid w:val="00B26D91"/>
    <w:rsid w:val="00B27836"/>
    <w:rsid w:val="00B278D5"/>
    <w:rsid w:val="00B3010E"/>
    <w:rsid w:val="00B303C9"/>
    <w:rsid w:val="00B30535"/>
    <w:rsid w:val="00B31B83"/>
    <w:rsid w:val="00B32055"/>
    <w:rsid w:val="00B324AC"/>
    <w:rsid w:val="00B32ACB"/>
    <w:rsid w:val="00B336D6"/>
    <w:rsid w:val="00B33BDB"/>
    <w:rsid w:val="00B34D6E"/>
    <w:rsid w:val="00B34E7C"/>
    <w:rsid w:val="00B353A0"/>
    <w:rsid w:val="00B3540C"/>
    <w:rsid w:val="00B35BBD"/>
    <w:rsid w:val="00B35E91"/>
    <w:rsid w:val="00B36196"/>
    <w:rsid w:val="00B369B1"/>
    <w:rsid w:val="00B379B0"/>
    <w:rsid w:val="00B37AF7"/>
    <w:rsid w:val="00B40033"/>
    <w:rsid w:val="00B40614"/>
    <w:rsid w:val="00B40CD3"/>
    <w:rsid w:val="00B40CF8"/>
    <w:rsid w:val="00B41384"/>
    <w:rsid w:val="00B433A5"/>
    <w:rsid w:val="00B43E3A"/>
    <w:rsid w:val="00B443C2"/>
    <w:rsid w:val="00B4518F"/>
    <w:rsid w:val="00B4538F"/>
    <w:rsid w:val="00B45836"/>
    <w:rsid w:val="00B45C09"/>
    <w:rsid w:val="00B46E36"/>
    <w:rsid w:val="00B47B9D"/>
    <w:rsid w:val="00B5023A"/>
    <w:rsid w:val="00B50525"/>
    <w:rsid w:val="00B509CF"/>
    <w:rsid w:val="00B50DDA"/>
    <w:rsid w:val="00B520BA"/>
    <w:rsid w:val="00B52599"/>
    <w:rsid w:val="00B5298F"/>
    <w:rsid w:val="00B53139"/>
    <w:rsid w:val="00B538E8"/>
    <w:rsid w:val="00B53EB8"/>
    <w:rsid w:val="00B5401B"/>
    <w:rsid w:val="00B54240"/>
    <w:rsid w:val="00B54C31"/>
    <w:rsid w:val="00B54D8B"/>
    <w:rsid w:val="00B54E00"/>
    <w:rsid w:val="00B54F40"/>
    <w:rsid w:val="00B551A1"/>
    <w:rsid w:val="00B55636"/>
    <w:rsid w:val="00B558DF"/>
    <w:rsid w:val="00B55C30"/>
    <w:rsid w:val="00B56251"/>
    <w:rsid w:val="00B566A8"/>
    <w:rsid w:val="00B570EC"/>
    <w:rsid w:val="00B573B1"/>
    <w:rsid w:val="00B578C7"/>
    <w:rsid w:val="00B5793A"/>
    <w:rsid w:val="00B57ED8"/>
    <w:rsid w:val="00B6019E"/>
    <w:rsid w:val="00B6082C"/>
    <w:rsid w:val="00B60B16"/>
    <w:rsid w:val="00B60C6B"/>
    <w:rsid w:val="00B617A6"/>
    <w:rsid w:val="00B618DA"/>
    <w:rsid w:val="00B61905"/>
    <w:rsid w:val="00B62D01"/>
    <w:rsid w:val="00B62FCF"/>
    <w:rsid w:val="00B632B4"/>
    <w:rsid w:val="00B632BD"/>
    <w:rsid w:val="00B64749"/>
    <w:rsid w:val="00B653CA"/>
    <w:rsid w:val="00B659AA"/>
    <w:rsid w:val="00B6648F"/>
    <w:rsid w:val="00B70649"/>
    <w:rsid w:val="00B70DC7"/>
    <w:rsid w:val="00B71373"/>
    <w:rsid w:val="00B71A82"/>
    <w:rsid w:val="00B724CA"/>
    <w:rsid w:val="00B72B06"/>
    <w:rsid w:val="00B72B55"/>
    <w:rsid w:val="00B73A85"/>
    <w:rsid w:val="00B73E9B"/>
    <w:rsid w:val="00B74880"/>
    <w:rsid w:val="00B76240"/>
    <w:rsid w:val="00B762BA"/>
    <w:rsid w:val="00B76820"/>
    <w:rsid w:val="00B77A90"/>
    <w:rsid w:val="00B80B8A"/>
    <w:rsid w:val="00B80E1E"/>
    <w:rsid w:val="00B8143E"/>
    <w:rsid w:val="00B8153B"/>
    <w:rsid w:val="00B81A39"/>
    <w:rsid w:val="00B83280"/>
    <w:rsid w:val="00B8382D"/>
    <w:rsid w:val="00B83E7F"/>
    <w:rsid w:val="00B840FF"/>
    <w:rsid w:val="00B8422E"/>
    <w:rsid w:val="00B8530D"/>
    <w:rsid w:val="00B859EA"/>
    <w:rsid w:val="00B8601D"/>
    <w:rsid w:val="00B8621A"/>
    <w:rsid w:val="00B863C6"/>
    <w:rsid w:val="00B86988"/>
    <w:rsid w:val="00B86F27"/>
    <w:rsid w:val="00B86F3F"/>
    <w:rsid w:val="00B8712C"/>
    <w:rsid w:val="00B9025A"/>
    <w:rsid w:val="00B907DC"/>
    <w:rsid w:val="00B908B7"/>
    <w:rsid w:val="00B90AAF"/>
    <w:rsid w:val="00B90AE6"/>
    <w:rsid w:val="00B91E4A"/>
    <w:rsid w:val="00B92122"/>
    <w:rsid w:val="00B9216E"/>
    <w:rsid w:val="00B92613"/>
    <w:rsid w:val="00B92949"/>
    <w:rsid w:val="00B929DE"/>
    <w:rsid w:val="00B92A3D"/>
    <w:rsid w:val="00B92C5B"/>
    <w:rsid w:val="00B93322"/>
    <w:rsid w:val="00B9361C"/>
    <w:rsid w:val="00B9392D"/>
    <w:rsid w:val="00B94167"/>
    <w:rsid w:val="00B9459D"/>
    <w:rsid w:val="00B95BB6"/>
    <w:rsid w:val="00B95FC2"/>
    <w:rsid w:val="00B9637B"/>
    <w:rsid w:val="00B965A9"/>
    <w:rsid w:val="00B96AF9"/>
    <w:rsid w:val="00B97328"/>
    <w:rsid w:val="00B975CB"/>
    <w:rsid w:val="00B97FA1"/>
    <w:rsid w:val="00BA17C9"/>
    <w:rsid w:val="00BA2BE5"/>
    <w:rsid w:val="00BA2F77"/>
    <w:rsid w:val="00BA3A34"/>
    <w:rsid w:val="00BA40DC"/>
    <w:rsid w:val="00BA43AF"/>
    <w:rsid w:val="00BA44DE"/>
    <w:rsid w:val="00BA4B8B"/>
    <w:rsid w:val="00BA5442"/>
    <w:rsid w:val="00BA5CAD"/>
    <w:rsid w:val="00BA66EE"/>
    <w:rsid w:val="00BA6B8F"/>
    <w:rsid w:val="00BA6E9C"/>
    <w:rsid w:val="00BA722B"/>
    <w:rsid w:val="00BA7B04"/>
    <w:rsid w:val="00BB0162"/>
    <w:rsid w:val="00BB0DAE"/>
    <w:rsid w:val="00BB100E"/>
    <w:rsid w:val="00BB15D4"/>
    <w:rsid w:val="00BB1C0A"/>
    <w:rsid w:val="00BB296B"/>
    <w:rsid w:val="00BB2A8F"/>
    <w:rsid w:val="00BB2FEC"/>
    <w:rsid w:val="00BB3737"/>
    <w:rsid w:val="00BB428A"/>
    <w:rsid w:val="00BB489C"/>
    <w:rsid w:val="00BB4A0C"/>
    <w:rsid w:val="00BB4D17"/>
    <w:rsid w:val="00BB51B2"/>
    <w:rsid w:val="00BB5782"/>
    <w:rsid w:val="00BB642A"/>
    <w:rsid w:val="00BB6710"/>
    <w:rsid w:val="00BB686F"/>
    <w:rsid w:val="00BB705C"/>
    <w:rsid w:val="00BB72ED"/>
    <w:rsid w:val="00BB7909"/>
    <w:rsid w:val="00BC0318"/>
    <w:rsid w:val="00BC147F"/>
    <w:rsid w:val="00BC231C"/>
    <w:rsid w:val="00BC252E"/>
    <w:rsid w:val="00BC3A8E"/>
    <w:rsid w:val="00BC3E93"/>
    <w:rsid w:val="00BC5685"/>
    <w:rsid w:val="00BC57D6"/>
    <w:rsid w:val="00BC5C77"/>
    <w:rsid w:val="00BC63B8"/>
    <w:rsid w:val="00BC7C54"/>
    <w:rsid w:val="00BC7E60"/>
    <w:rsid w:val="00BD0249"/>
    <w:rsid w:val="00BD0F3C"/>
    <w:rsid w:val="00BD0F96"/>
    <w:rsid w:val="00BD1D47"/>
    <w:rsid w:val="00BD2427"/>
    <w:rsid w:val="00BD2B13"/>
    <w:rsid w:val="00BD324E"/>
    <w:rsid w:val="00BD3419"/>
    <w:rsid w:val="00BD39CF"/>
    <w:rsid w:val="00BD3A6F"/>
    <w:rsid w:val="00BD3D37"/>
    <w:rsid w:val="00BD44FC"/>
    <w:rsid w:val="00BD4DE0"/>
    <w:rsid w:val="00BD50C3"/>
    <w:rsid w:val="00BD5363"/>
    <w:rsid w:val="00BD5376"/>
    <w:rsid w:val="00BD5D11"/>
    <w:rsid w:val="00BD633E"/>
    <w:rsid w:val="00BD6682"/>
    <w:rsid w:val="00BD7047"/>
    <w:rsid w:val="00BE0866"/>
    <w:rsid w:val="00BE0987"/>
    <w:rsid w:val="00BE0DD8"/>
    <w:rsid w:val="00BE11F3"/>
    <w:rsid w:val="00BE2FD9"/>
    <w:rsid w:val="00BE4562"/>
    <w:rsid w:val="00BE459F"/>
    <w:rsid w:val="00BE45B5"/>
    <w:rsid w:val="00BE558F"/>
    <w:rsid w:val="00BE6799"/>
    <w:rsid w:val="00BE721A"/>
    <w:rsid w:val="00BE748A"/>
    <w:rsid w:val="00BE756E"/>
    <w:rsid w:val="00BE76BE"/>
    <w:rsid w:val="00BE7AAE"/>
    <w:rsid w:val="00BE7AF9"/>
    <w:rsid w:val="00BE7B29"/>
    <w:rsid w:val="00BF02A3"/>
    <w:rsid w:val="00BF08D9"/>
    <w:rsid w:val="00BF104C"/>
    <w:rsid w:val="00BF138D"/>
    <w:rsid w:val="00BF1647"/>
    <w:rsid w:val="00BF172D"/>
    <w:rsid w:val="00BF1D09"/>
    <w:rsid w:val="00BF2C60"/>
    <w:rsid w:val="00BF2C74"/>
    <w:rsid w:val="00BF2EDA"/>
    <w:rsid w:val="00BF31BC"/>
    <w:rsid w:val="00BF32F0"/>
    <w:rsid w:val="00BF3815"/>
    <w:rsid w:val="00BF3FA0"/>
    <w:rsid w:val="00BF4514"/>
    <w:rsid w:val="00BF4722"/>
    <w:rsid w:val="00BF48F3"/>
    <w:rsid w:val="00BF4D1B"/>
    <w:rsid w:val="00BF52DD"/>
    <w:rsid w:val="00BF57A6"/>
    <w:rsid w:val="00BF591B"/>
    <w:rsid w:val="00BF6CFF"/>
    <w:rsid w:val="00BF7BF9"/>
    <w:rsid w:val="00C00A03"/>
    <w:rsid w:val="00C013A7"/>
    <w:rsid w:val="00C019B5"/>
    <w:rsid w:val="00C01D3A"/>
    <w:rsid w:val="00C02833"/>
    <w:rsid w:val="00C03C9E"/>
    <w:rsid w:val="00C04308"/>
    <w:rsid w:val="00C04989"/>
    <w:rsid w:val="00C0533E"/>
    <w:rsid w:val="00C05473"/>
    <w:rsid w:val="00C06DE0"/>
    <w:rsid w:val="00C06E0D"/>
    <w:rsid w:val="00C0733A"/>
    <w:rsid w:val="00C07AF5"/>
    <w:rsid w:val="00C100A6"/>
    <w:rsid w:val="00C10939"/>
    <w:rsid w:val="00C113B4"/>
    <w:rsid w:val="00C11F2B"/>
    <w:rsid w:val="00C11FB3"/>
    <w:rsid w:val="00C120F5"/>
    <w:rsid w:val="00C12F2B"/>
    <w:rsid w:val="00C1308D"/>
    <w:rsid w:val="00C132A8"/>
    <w:rsid w:val="00C134D1"/>
    <w:rsid w:val="00C13F4C"/>
    <w:rsid w:val="00C15F91"/>
    <w:rsid w:val="00C1688D"/>
    <w:rsid w:val="00C17057"/>
    <w:rsid w:val="00C17254"/>
    <w:rsid w:val="00C20107"/>
    <w:rsid w:val="00C20ED9"/>
    <w:rsid w:val="00C223FB"/>
    <w:rsid w:val="00C2244A"/>
    <w:rsid w:val="00C22C94"/>
    <w:rsid w:val="00C22FA1"/>
    <w:rsid w:val="00C2332F"/>
    <w:rsid w:val="00C246E3"/>
    <w:rsid w:val="00C24F70"/>
    <w:rsid w:val="00C2526A"/>
    <w:rsid w:val="00C254C8"/>
    <w:rsid w:val="00C25D73"/>
    <w:rsid w:val="00C2666E"/>
    <w:rsid w:val="00C27059"/>
    <w:rsid w:val="00C27306"/>
    <w:rsid w:val="00C27805"/>
    <w:rsid w:val="00C27B92"/>
    <w:rsid w:val="00C3083B"/>
    <w:rsid w:val="00C3085D"/>
    <w:rsid w:val="00C30BFE"/>
    <w:rsid w:val="00C31A30"/>
    <w:rsid w:val="00C31DD8"/>
    <w:rsid w:val="00C327BD"/>
    <w:rsid w:val="00C32FF4"/>
    <w:rsid w:val="00C34873"/>
    <w:rsid w:val="00C34C19"/>
    <w:rsid w:val="00C3502D"/>
    <w:rsid w:val="00C3506B"/>
    <w:rsid w:val="00C352B8"/>
    <w:rsid w:val="00C36C99"/>
    <w:rsid w:val="00C36E67"/>
    <w:rsid w:val="00C37AEB"/>
    <w:rsid w:val="00C40E41"/>
    <w:rsid w:val="00C416D9"/>
    <w:rsid w:val="00C427FA"/>
    <w:rsid w:val="00C432BD"/>
    <w:rsid w:val="00C4334F"/>
    <w:rsid w:val="00C43D6B"/>
    <w:rsid w:val="00C43FCF"/>
    <w:rsid w:val="00C4420F"/>
    <w:rsid w:val="00C45014"/>
    <w:rsid w:val="00C455D3"/>
    <w:rsid w:val="00C45683"/>
    <w:rsid w:val="00C45716"/>
    <w:rsid w:val="00C46804"/>
    <w:rsid w:val="00C46B24"/>
    <w:rsid w:val="00C46C62"/>
    <w:rsid w:val="00C47028"/>
    <w:rsid w:val="00C47D6E"/>
    <w:rsid w:val="00C50326"/>
    <w:rsid w:val="00C507E6"/>
    <w:rsid w:val="00C50E16"/>
    <w:rsid w:val="00C50F6D"/>
    <w:rsid w:val="00C51543"/>
    <w:rsid w:val="00C517F0"/>
    <w:rsid w:val="00C51F3C"/>
    <w:rsid w:val="00C5244B"/>
    <w:rsid w:val="00C525B1"/>
    <w:rsid w:val="00C52DB6"/>
    <w:rsid w:val="00C531E5"/>
    <w:rsid w:val="00C5348A"/>
    <w:rsid w:val="00C53731"/>
    <w:rsid w:val="00C53BD0"/>
    <w:rsid w:val="00C5523A"/>
    <w:rsid w:val="00C555C3"/>
    <w:rsid w:val="00C563B7"/>
    <w:rsid w:val="00C56804"/>
    <w:rsid w:val="00C56B44"/>
    <w:rsid w:val="00C56CBC"/>
    <w:rsid w:val="00C57160"/>
    <w:rsid w:val="00C57317"/>
    <w:rsid w:val="00C57585"/>
    <w:rsid w:val="00C5792F"/>
    <w:rsid w:val="00C57B21"/>
    <w:rsid w:val="00C613BF"/>
    <w:rsid w:val="00C61E6B"/>
    <w:rsid w:val="00C62D06"/>
    <w:rsid w:val="00C634BE"/>
    <w:rsid w:val="00C63D53"/>
    <w:rsid w:val="00C648B9"/>
    <w:rsid w:val="00C64BA7"/>
    <w:rsid w:val="00C650D0"/>
    <w:rsid w:val="00C6533C"/>
    <w:rsid w:val="00C66C14"/>
    <w:rsid w:val="00C70157"/>
    <w:rsid w:val="00C701F7"/>
    <w:rsid w:val="00C70C80"/>
    <w:rsid w:val="00C70D17"/>
    <w:rsid w:val="00C71398"/>
    <w:rsid w:val="00C713BC"/>
    <w:rsid w:val="00C7148F"/>
    <w:rsid w:val="00C71E84"/>
    <w:rsid w:val="00C7212E"/>
    <w:rsid w:val="00C7249A"/>
    <w:rsid w:val="00C726B2"/>
    <w:rsid w:val="00C72A5D"/>
    <w:rsid w:val="00C72BBF"/>
    <w:rsid w:val="00C72CD4"/>
    <w:rsid w:val="00C73072"/>
    <w:rsid w:val="00C730DF"/>
    <w:rsid w:val="00C738EF"/>
    <w:rsid w:val="00C74245"/>
    <w:rsid w:val="00C7505F"/>
    <w:rsid w:val="00C7539B"/>
    <w:rsid w:val="00C75D7D"/>
    <w:rsid w:val="00C76B0B"/>
    <w:rsid w:val="00C76F8E"/>
    <w:rsid w:val="00C8045C"/>
    <w:rsid w:val="00C8097F"/>
    <w:rsid w:val="00C80CA6"/>
    <w:rsid w:val="00C81369"/>
    <w:rsid w:val="00C8152F"/>
    <w:rsid w:val="00C81D55"/>
    <w:rsid w:val="00C81F4A"/>
    <w:rsid w:val="00C824FC"/>
    <w:rsid w:val="00C831D9"/>
    <w:rsid w:val="00C841F9"/>
    <w:rsid w:val="00C84207"/>
    <w:rsid w:val="00C84C5A"/>
    <w:rsid w:val="00C85596"/>
    <w:rsid w:val="00C8654D"/>
    <w:rsid w:val="00C86911"/>
    <w:rsid w:val="00C876B2"/>
    <w:rsid w:val="00C90718"/>
    <w:rsid w:val="00C90788"/>
    <w:rsid w:val="00C90B7C"/>
    <w:rsid w:val="00C90BC9"/>
    <w:rsid w:val="00C910D7"/>
    <w:rsid w:val="00C917F1"/>
    <w:rsid w:val="00C918DD"/>
    <w:rsid w:val="00C91D38"/>
    <w:rsid w:val="00C922E2"/>
    <w:rsid w:val="00C923C6"/>
    <w:rsid w:val="00C936BB"/>
    <w:rsid w:val="00C9382B"/>
    <w:rsid w:val="00C93D98"/>
    <w:rsid w:val="00C94325"/>
    <w:rsid w:val="00C94389"/>
    <w:rsid w:val="00C94958"/>
    <w:rsid w:val="00C94D0A"/>
    <w:rsid w:val="00C94FFB"/>
    <w:rsid w:val="00C95126"/>
    <w:rsid w:val="00C952BE"/>
    <w:rsid w:val="00C95DD6"/>
    <w:rsid w:val="00C96082"/>
    <w:rsid w:val="00C96687"/>
    <w:rsid w:val="00C971D3"/>
    <w:rsid w:val="00CA0C42"/>
    <w:rsid w:val="00CA0E7A"/>
    <w:rsid w:val="00CA11E9"/>
    <w:rsid w:val="00CA1526"/>
    <w:rsid w:val="00CA181B"/>
    <w:rsid w:val="00CA20AC"/>
    <w:rsid w:val="00CA2FE5"/>
    <w:rsid w:val="00CA313B"/>
    <w:rsid w:val="00CA31C2"/>
    <w:rsid w:val="00CA325E"/>
    <w:rsid w:val="00CA35E6"/>
    <w:rsid w:val="00CA3728"/>
    <w:rsid w:val="00CA37D0"/>
    <w:rsid w:val="00CA3E36"/>
    <w:rsid w:val="00CA3EBA"/>
    <w:rsid w:val="00CA3EE2"/>
    <w:rsid w:val="00CA4B37"/>
    <w:rsid w:val="00CA5311"/>
    <w:rsid w:val="00CA53F0"/>
    <w:rsid w:val="00CA5FEC"/>
    <w:rsid w:val="00CA6A7F"/>
    <w:rsid w:val="00CA6BB3"/>
    <w:rsid w:val="00CA795D"/>
    <w:rsid w:val="00CA7D06"/>
    <w:rsid w:val="00CB0A19"/>
    <w:rsid w:val="00CB0DC6"/>
    <w:rsid w:val="00CB1923"/>
    <w:rsid w:val="00CB1926"/>
    <w:rsid w:val="00CB1F13"/>
    <w:rsid w:val="00CB23A9"/>
    <w:rsid w:val="00CB2A0C"/>
    <w:rsid w:val="00CB2EF4"/>
    <w:rsid w:val="00CB494F"/>
    <w:rsid w:val="00CB5448"/>
    <w:rsid w:val="00CB635B"/>
    <w:rsid w:val="00CB64FB"/>
    <w:rsid w:val="00CB699F"/>
    <w:rsid w:val="00CB6AE6"/>
    <w:rsid w:val="00CB6B58"/>
    <w:rsid w:val="00CC1497"/>
    <w:rsid w:val="00CC1785"/>
    <w:rsid w:val="00CC1811"/>
    <w:rsid w:val="00CC1A47"/>
    <w:rsid w:val="00CC1C81"/>
    <w:rsid w:val="00CC2023"/>
    <w:rsid w:val="00CC274C"/>
    <w:rsid w:val="00CC305C"/>
    <w:rsid w:val="00CC313B"/>
    <w:rsid w:val="00CC43E3"/>
    <w:rsid w:val="00CC4423"/>
    <w:rsid w:val="00CC63A5"/>
    <w:rsid w:val="00CC6475"/>
    <w:rsid w:val="00CC75C0"/>
    <w:rsid w:val="00CC7610"/>
    <w:rsid w:val="00CD0572"/>
    <w:rsid w:val="00CD097B"/>
    <w:rsid w:val="00CD0D80"/>
    <w:rsid w:val="00CD0FCC"/>
    <w:rsid w:val="00CD188C"/>
    <w:rsid w:val="00CD19AD"/>
    <w:rsid w:val="00CD1C6A"/>
    <w:rsid w:val="00CD1DC4"/>
    <w:rsid w:val="00CD2DE3"/>
    <w:rsid w:val="00CD2FCC"/>
    <w:rsid w:val="00CD3623"/>
    <w:rsid w:val="00CD3E91"/>
    <w:rsid w:val="00CD5FDE"/>
    <w:rsid w:val="00CD60E7"/>
    <w:rsid w:val="00CD697B"/>
    <w:rsid w:val="00CD6A2E"/>
    <w:rsid w:val="00CD7001"/>
    <w:rsid w:val="00CD7792"/>
    <w:rsid w:val="00CE0102"/>
    <w:rsid w:val="00CE0121"/>
    <w:rsid w:val="00CE062A"/>
    <w:rsid w:val="00CE0D29"/>
    <w:rsid w:val="00CE0DE6"/>
    <w:rsid w:val="00CE0F73"/>
    <w:rsid w:val="00CE0FE1"/>
    <w:rsid w:val="00CE2247"/>
    <w:rsid w:val="00CE28AD"/>
    <w:rsid w:val="00CE2E17"/>
    <w:rsid w:val="00CE31B3"/>
    <w:rsid w:val="00CE32F5"/>
    <w:rsid w:val="00CE3ADF"/>
    <w:rsid w:val="00CE3CC2"/>
    <w:rsid w:val="00CE3E87"/>
    <w:rsid w:val="00CE50C8"/>
    <w:rsid w:val="00CE6222"/>
    <w:rsid w:val="00CE6439"/>
    <w:rsid w:val="00CE702B"/>
    <w:rsid w:val="00CE7157"/>
    <w:rsid w:val="00CE753F"/>
    <w:rsid w:val="00CE7717"/>
    <w:rsid w:val="00CE7C34"/>
    <w:rsid w:val="00CF043A"/>
    <w:rsid w:val="00CF143E"/>
    <w:rsid w:val="00CF1FCB"/>
    <w:rsid w:val="00CF2226"/>
    <w:rsid w:val="00CF2391"/>
    <w:rsid w:val="00CF2D3A"/>
    <w:rsid w:val="00CF3E25"/>
    <w:rsid w:val="00CF48E4"/>
    <w:rsid w:val="00CF48FE"/>
    <w:rsid w:val="00CF4B76"/>
    <w:rsid w:val="00CF50AB"/>
    <w:rsid w:val="00CF543F"/>
    <w:rsid w:val="00CF5CA2"/>
    <w:rsid w:val="00CF5FEA"/>
    <w:rsid w:val="00CF6F61"/>
    <w:rsid w:val="00CF73EC"/>
    <w:rsid w:val="00CF745C"/>
    <w:rsid w:val="00CF777A"/>
    <w:rsid w:val="00CF790B"/>
    <w:rsid w:val="00D008FB"/>
    <w:rsid w:val="00D010F7"/>
    <w:rsid w:val="00D0158F"/>
    <w:rsid w:val="00D016CE"/>
    <w:rsid w:val="00D021D9"/>
    <w:rsid w:val="00D02ECF"/>
    <w:rsid w:val="00D034C6"/>
    <w:rsid w:val="00D04816"/>
    <w:rsid w:val="00D04C12"/>
    <w:rsid w:val="00D05B7B"/>
    <w:rsid w:val="00D05D16"/>
    <w:rsid w:val="00D06133"/>
    <w:rsid w:val="00D06397"/>
    <w:rsid w:val="00D06987"/>
    <w:rsid w:val="00D06B9B"/>
    <w:rsid w:val="00D06ECF"/>
    <w:rsid w:val="00D06ED9"/>
    <w:rsid w:val="00D06FA3"/>
    <w:rsid w:val="00D0747D"/>
    <w:rsid w:val="00D077C1"/>
    <w:rsid w:val="00D07CD0"/>
    <w:rsid w:val="00D07E8D"/>
    <w:rsid w:val="00D07EDD"/>
    <w:rsid w:val="00D07F9C"/>
    <w:rsid w:val="00D10803"/>
    <w:rsid w:val="00D10ABE"/>
    <w:rsid w:val="00D10BC4"/>
    <w:rsid w:val="00D10CE0"/>
    <w:rsid w:val="00D112BA"/>
    <w:rsid w:val="00D11441"/>
    <w:rsid w:val="00D1156E"/>
    <w:rsid w:val="00D11670"/>
    <w:rsid w:val="00D11F0F"/>
    <w:rsid w:val="00D1207B"/>
    <w:rsid w:val="00D12164"/>
    <w:rsid w:val="00D12731"/>
    <w:rsid w:val="00D12955"/>
    <w:rsid w:val="00D12F5C"/>
    <w:rsid w:val="00D13870"/>
    <w:rsid w:val="00D13E50"/>
    <w:rsid w:val="00D14B14"/>
    <w:rsid w:val="00D150CE"/>
    <w:rsid w:val="00D151AB"/>
    <w:rsid w:val="00D15764"/>
    <w:rsid w:val="00D15C87"/>
    <w:rsid w:val="00D16BA8"/>
    <w:rsid w:val="00D17547"/>
    <w:rsid w:val="00D17B31"/>
    <w:rsid w:val="00D20185"/>
    <w:rsid w:val="00D20719"/>
    <w:rsid w:val="00D20975"/>
    <w:rsid w:val="00D20D8E"/>
    <w:rsid w:val="00D20F4B"/>
    <w:rsid w:val="00D22672"/>
    <w:rsid w:val="00D2270A"/>
    <w:rsid w:val="00D22EB6"/>
    <w:rsid w:val="00D233DA"/>
    <w:rsid w:val="00D23638"/>
    <w:rsid w:val="00D23CBB"/>
    <w:rsid w:val="00D24B35"/>
    <w:rsid w:val="00D24B5C"/>
    <w:rsid w:val="00D24C43"/>
    <w:rsid w:val="00D25419"/>
    <w:rsid w:val="00D25763"/>
    <w:rsid w:val="00D25FC6"/>
    <w:rsid w:val="00D263D2"/>
    <w:rsid w:val="00D26637"/>
    <w:rsid w:val="00D2666A"/>
    <w:rsid w:val="00D273DC"/>
    <w:rsid w:val="00D27EF7"/>
    <w:rsid w:val="00D3152A"/>
    <w:rsid w:val="00D31670"/>
    <w:rsid w:val="00D31762"/>
    <w:rsid w:val="00D31F05"/>
    <w:rsid w:val="00D320E3"/>
    <w:rsid w:val="00D32215"/>
    <w:rsid w:val="00D323E5"/>
    <w:rsid w:val="00D329B4"/>
    <w:rsid w:val="00D32E99"/>
    <w:rsid w:val="00D32FB3"/>
    <w:rsid w:val="00D33535"/>
    <w:rsid w:val="00D3433B"/>
    <w:rsid w:val="00D34AB8"/>
    <w:rsid w:val="00D34E0C"/>
    <w:rsid w:val="00D34EC8"/>
    <w:rsid w:val="00D359FE"/>
    <w:rsid w:val="00D35E50"/>
    <w:rsid w:val="00D360F5"/>
    <w:rsid w:val="00D36D0C"/>
    <w:rsid w:val="00D3742A"/>
    <w:rsid w:val="00D416B3"/>
    <w:rsid w:val="00D41CB9"/>
    <w:rsid w:val="00D421FD"/>
    <w:rsid w:val="00D42613"/>
    <w:rsid w:val="00D43380"/>
    <w:rsid w:val="00D44113"/>
    <w:rsid w:val="00D44254"/>
    <w:rsid w:val="00D4476B"/>
    <w:rsid w:val="00D44C36"/>
    <w:rsid w:val="00D45254"/>
    <w:rsid w:val="00D454F3"/>
    <w:rsid w:val="00D46896"/>
    <w:rsid w:val="00D46A68"/>
    <w:rsid w:val="00D46DD2"/>
    <w:rsid w:val="00D50046"/>
    <w:rsid w:val="00D50FA6"/>
    <w:rsid w:val="00D512FB"/>
    <w:rsid w:val="00D5149D"/>
    <w:rsid w:val="00D51912"/>
    <w:rsid w:val="00D527DB"/>
    <w:rsid w:val="00D540CD"/>
    <w:rsid w:val="00D54174"/>
    <w:rsid w:val="00D5441F"/>
    <w:rsid w:val="00D556AD"/>
    <w:rsid w:val="00D56113"/>
    <w:rsid w:val="00D563B2"/>
    <w:rsid w:val="00D564F9"/>
    <w:rsid w:val="00D56689"/>
    <w:rsid w:val="00D57351"/>
    <w:rsid w:val="00D57B1B"/>
    <w:rsid w:val="00D57C40"/>
    <w:rsid w:val="00D57D81"/>
    <w:rsid w:val="00D6029E"/>
    <w:rsid w:val="00D6045C"/>
    <w:rsid w:val="00D6046F"/>
    <w:rsid w:val="00D6196E"/>
    <w:rsid w:val="00D619F0"/>
    <w:rsid w:val="00D619FF"/>
    <w:rsid w:val="00D63296"/>
    <w:rsid w:val="00D63857"/>
    <w:rsid w:val="00D64B2D"/>
    <w:rsid w:val="00D65392"/>
    <w:rsid w:val="00D657A7"/>
    <w:rsid w:val="00D659F5"/>
    <w:rsid w:val="00D661BC"/>
    <w:rsid w:val="00D66760"/>
    <w:rsid w:val="00D667FD"/>
    <w:rsid w:val="00D66F30"/>
    <w:rsid w:val="00D677DA"/>
    <w:rsid w:val="00D70028"/>
    <w:rsid w:val="00D700D0"/>
    <w:rsid w:val="00D7037D"/>
    <w:rsid w:val="00D70594"/>
    <w:rsid w:val="00D70C7D"/>
    <w:rsid w:val="00D710FF"/>
    <w:rsid w:val="00D7239A"/>
    <w:rsid w:val="00D72C34"/>
    <w:rsid w:val="00D735AF"/>
    <w:rsid w:val="00D73635"/>
    <w:rsid w:val="00D73A72"/>
    <w:rsid w:val="00D74B65"/>
    <w:rsid w:val="00D74BEF"/>
    <w:rsid w:val="00D7554C"/>
    <w:rsid w:val="00D75BFA"/>
    <w:rsid w:val="00D75EA7"/>
    <w:rsid w:val="00D769E7"/>
    <w:rsid w:val="00D76A51"/>
    <w:rsid w:val="00D76BB0"/>
    <w:rsid w:val="00D77CF9"/>
    <w:rsid w:val="00D77E47"/>
    <w:rsid w:val="00D80313"/>
    <w:rsid w:val="00D806D2"/>
    <w:rsid w:val="00D810A6"/>
    <w:rsid w:val="00D81438"/>
    <w:rsid w:val="00D8170A"/>
    <w:rsid w:val="00D82BC0"/>
    <w:rsid w:val="00D82DD4"/>
    <w:rsid w:val="00D83582"/>
    <w:rsid w:val="00D835CD"/>
    <w:rsid w:val="00D83A36"/>
    <w:rsid w:val="00D8418E"/>
    <w:rsid w:val="00D841A4"/>
    <w:rsid w:val="00D8426C"/>
    <w:rsid w:val="00D847E9"/>
    <w:rsid w:val="00D8513C"/>
    <w:rsid w:val="00D85726"/>
    <w:rsid w:val="00D85D7A"/>
    <w:rsid w:val="00D86436"/>
    <w:rsid w:val="00D869C4"/>
    <w:rsid w:val="00D8787C"/>
    <w:rsid w:val="00D87943"/>
    <w:rsid w:val="00D87B3D"/>
    <w:rsid w:val="00D87DBE"/>
    <w:rsid w:val="00D90195"/>
    <w:rsid w:val="00D90B9B"/>
    <w:rsid w:val="00D9155A"/>
    <w:rsid w:val="00D942E6"/>
    <w:rsid w:val="00D95AEE"/>
    <w:rsid w:val="00D95C31"/>
    <w:rsid w:val="00D95F82"/>
    <w:rsid w:val="00D97A3F"/>
    <w:rsid w:val="00DA02A0"/>
    <w:rsid w:val="00DA0646"/>
    <w:rsid w:val="00DA0872"/>
    <w:rsid w:val="00DA103D"/>
    <w:rsid w:val="00DA180B"/>
    <w:rsid w:val="00DA1971"/>
    <w:rsid w:val="00DA1DF1"/>
    <w:rsid w:val="00DA1E93"/>
    <w:rsid w:val="00DA2C05"/>
    <w:rsid w:val="00DA3073"/>
    <w:rsid w:val="00DA3283"/>
    <w:rsid w:val="00DA358F"/>
    <w:rsid w:val="00DA3671"/>
    <w:rsid w:val="00DA375C"/>
    <w:rsid w:val="00DA3AB2"/>
    <w:rsid w:val="00DA442A"/>
    <w:rsid w:val="00DA48EA"/>
    <w:rsid w:val="00DA58B1"/>
    <w:rsid w:val="00DA5B1D"/>
    <w:rsid w:val="00DA5C01"/>
    <w:rsid w:val="00DA5E01"/>
    <w:rsid w:val="00DA699C"/>
    <w:rsid w:val="00DA77D0"/>
    <w:rsid w:val="00DA7D49"/>
    <w:rsid w:val="00DB0200"/>
    <w:rsid w:val="00DB0431"/>
    <w:rsid w:val="00DB1FFD"/>
    <w:rsid w:val="00DB2160"/>
    <w:rsid w:val="00DB2228"/>
    <w:rsid w:val="00DB26DA"/>
    <w:rsid w:val="00DB277B"/>
    <w:rsid w:val="00DB2A01"/>
    <w:rsid w:val="00DB3213"/>
    <w:rsid w:val="00DB3994"/>
    <w:rsid w:val="00DB3DC0"/>
    <w:rsid w:val="00DB4111"/>
    <w:rsid w:val="00DB42DF"/>
    <w:rsid w:val="00DB5AD0"/>
    <w:rsid w:val="00DB5CD1"/>
    <w:rsid w:val="00DB5D77"/>
    <w:rsid w:val="00DB61D0"/>
    <w:rsid w:val="00DB6C62"/>
    <w:rsid w:val="00DB7982"/>
    <w:rsid w:val="00DB7DB6"/>
    <w:rsid w:val="00DC05F6"/>
    <w:rsid w:val="00DC09BE"/>
    <w:rsid w:val="00DC12AA"/>
    <w:rsid w:val="00DC1305"/>
    <w:rsid w:val="00DC140B"/>
    <w:rsid w:val="00DC185C"/>
    <w:rsid w:val="00DC2F75"/>
    <w:rsid w:val="00DC32FB"/>
    <w:rsid w:val="00DC3857"/>
    <w:rsid w:val="00DC3AB1"/>
    <w:rsid w:val="00DC4E78"/>
    <w:rsid w:val="00DC4F41"/>
    <w:rsid w:val="00DC4FD7"/>
    <w:rsid w:val="00DC5020"/>
    <w:rsid w:val="00DC6458"/>
    <w:rsid w:val="00DC678F"/>
    <w:rsid w:val="00DC67CF"/>
    <w:rsid w:val="00DC68A4"/>
    <w:rsid w:val="00DC7405"/>
    <w:rsid w:val="00DC7A1B"/>
    <w:rsid w:val="00DC7F60"/>
    <w:rsid w:val="00DC7F90"/>
    <w:rsid w:val="00DD0117"/>
    <w:rsid w:val="00DD0A8C"/>
    <w:rsid w:val="00DD132E"/>
    <w:rsid w:val="00DD21EC"/>
    <w:rsid w:val="00DD29C4"/>
    <w:rsid w:val="00DD2A06"/>
    <w:rsid w:val="00DD2CD3"/>
    <w:rsid w:val="00DD3F45"/>
    <w:rsid w:val="00DD4B5A"/>
    <w:rsid w:val="00DD55F1"/>
    <w:rsid w:val="00DD5DCC"/>
    <w:rsid w:val="00DD65D1"/>
    <w:rsid w:val="00DD7643"/>
    <w:rsid w:val="00DD778E"/>
    <w:rsid w:val="00DD7F01"/>
    <w:rsid w:val="00DE022D"/>
    <w:rsid w:val="00DE107D"/>
    <w:rsid w:val="00DE1522"/>
    <w:rsid w:val="00DE1FD7"/>
    <w:rsid w:val="00DE1FFB"/>
    <w:rsid w:val="00DE27C4"/>
    <w:rsid w:val="00DE2A76"/>
    <w:rsid w:val="00DE2D22"/>
    <w:rsid w:val="00DE3A06"/>
    <w:rsid w:val="00DE3C4A"/>
    <w:rsid w:val="00DE3E2C"/>
    <w:rsid w:val="00DE3FF5"/>
    <w:rsid w:val="00DE4820"/>
    <w:rsid w:val="00DE5618"/>
    <w:rsid w:val="00DE578B"/>
    <w:rsid w:val="00DE5934"/>
    <w:rsid w:val="00DE74A4"/>
    <w:rsid w:val="00DE7954"/>
    <w:rsid w:val="00DF0B57"/>
    <w:rsid w:val="00DF0E90"/>
    <w:rsid w:val="00DF12CE"/>
    <w:rsid w:val="00DF19CE"/>
    <w:rsid w:val="00DF29EC"/>
    <w:rsid w:val="00DF2F36"/>
    <w:rsid w:val="00DF388F"/>
    <w:rsid w:val="00DF38F1"/>
    <w:rsid w:val="00DF3C4B"/>
    <w:rsid w:val="00DF45BE"/>
    <w:rsid w:val="00DF49D8"/>
    <w:rsid w:val="00DF5CFF"/>
    <w:rsid w:val="00DF6CAF"/>
    <w:rsid w:val="00DF6ECC"/>
    <w:rsid w:val="00DF743D"/>
    <w:rsid w:val="00DF7677"/>
    <w:rsid w:val="00DF7DED"/>
    <w:rsid w:val="00E00747"/>
    <w:rsid w:val="00E00B11"/>
    <w:rsid w:val="00E00BEB"/>
    <w:rsid w:val="00E02054"/>
    <w:rsid w:val="00E02203"/>
    <w:rsid w:val="00E0260A"/>
    <w:rsid w:val="00E03869"/>
    <w:rsid w:val="00E03D28"/>
    <w:rsid w:val="00E0455C"/>
    <w:rsid w:val="00E0484A"/>
    <w:rsid w:val="00E04DA4"/>
    <w:rsid w:val="00E05253"/>
    <w:rsid w:val="00E054A6"/>
    <w:rsid w:val="00E05A76"/>
    <w:rsid w:val="00E05B7A"/>
    <w:rsid w:val="00E06112"/>
    <w:rsid w:val="00E0614E"/>
    <w:rsid w:val="00E06253"/>
    <w:rsid w:val="00E068D7"/>
    <w:rsid w:val="00E06F98"/>
    <w:rsid w:val="00E072D2"/>
    <w:rsid w:val="00E07468"/>
    <w:rsid w:val="00E0747F"/>
    <w:rsid w:val="00E07C2E"/>
    <w:rsid w:val="00E1042A"/>
    <w:rsid w:val="00E10A41"/>
    <w:rsid w:val="00E110C0"/>
    <w:rsid w:val="00E1116D"/>
    <w:rsid w:val="00E1158C"/>
    <w:rsid w:val="00E1187E"/>
    <w:rsid w:val="00E11F6E"/>
    <w:rsid w:val="00E12F62"/>
    <w:rsid w:val="00E13122"/>
    <w:rsid w:val="00E13261"/>
    <w:rsid w:val="00E13B80"/>
    <w:rsid w:val="00E1442F"/>
    <w:rsid w:val="00E14486"/>
    <w:rsid w:val="00E14990"/>
    <w:rsid w:val="00E1539A"/>
    <w:rsid w:val="00E1547E"/>
    <w:rsid w:val="00E15566"/>
    <w:rsid w:val="00E15F97"/>
    <w:rsid w:val="00E167EA"/>
    <w:rsid w:val="00E172B8"/>
    <w:rsid w:val="00E172D7"/>
    <w:rsid w:val="00E17BE3"/>
    <w:rsid w:val="00E204D9"/>
    <w:rsid w:val="00E2095D"/>
    <w:rsid w:val="00E209D3"/>
    <w:rsid w:val="00E20CBA"/>
    <w:rsid w:val="00E20EF1"/>
    <w:rsid w:val="00E214EA"/>
    <w:rsid w:val="00E21677"/>
    <w:rsid w:val="00E227C4"/>
    <w:rsid w:val="00E22821"/>
    <w:rsid w:val="00E23774"/>
    <w:rsid w:val="00E23ECE"/>
    <w:rsid w:val="00E24A71"/>
    <w:rsid w:val="00E253E0"/>
    <w:rsid w:val="00E256F8"/>
    <w:rsid w:val="00E25D03"/>
    <w:rsid w:val="00E263F9"/>
    <w:rsid w:val="00E26799"/>
    <w:rsid w:val="00E26F7E"/>
    <w:rsid w:val="00E26FE0"/>
    <w:rsid w:val="00E27144"/>
    <w:rsid w:val="00E2793F"/>
    <w:rsid w:val="00E31085"/>
    <w:rsid w:val="00E3184C"/>
    <w:rsid w:val="00E31CE1"/>
    <w:rsid w:val="00E3250F"/>
    <w:rsid w:val="00E332E4"/>
    <w:rsid w:val="00E33465"/>
    <w:rsid w:val="00E33600"/>
    <w:rsid w:val="00E34510"/>
    <w:rsid w:val="00E346A2"/>
    <w:rsid w:val="00E346FC"/>
    <w:rsid w:val="00E36292"/>
    <w:rsid w:val="00E36601"/>
    <w:rsid w:val="00E36A0A"/>
    <w:rsid w:val="00E36E72"/>
    <w:rsid w:val="00E372BF"/>
    <w:rsid w:val="00E3731C"/>
    <w:rsid w:val="00E3760D"/>
    <w:rsid w:val="00E376D3"/>
    <w:rsid w:val="00E37B22"/>
    <w:rsid w:val="00E37EC7"/>
    <w:rsid w:val="00E406B8"/>
    <w:rsid w:val="00E40ACD"/>
    <w:rsid w:val="00E418BB"/>
    <w:rsid w:val="00E41E47"/>
    <w:rsid w:val="00E43A81"/>
    <w:rsid w:val="00E43EB2"/>
    <w:rsid w:val="00E44129"/>
    <w:rsid w:val="00E46D34"/>
    <w:rsid w:val="00E47574"/>
    <w:rsid w:val="00E51CA8"/>
    <w:rsid w:val="00E51CD5"/>
    <w:rsid w:val="00E51DC7"/>
    <w:rsid w:val="00E51F2A"/>
    <w:rsid w:val="00E5204B"/>
    <w:rsid w:val="00E530CE"/>
    <w:rsid w:val="00E5398B"/>
    <w:rsid w:val="00E53D66"/>
    <w:rsid w:val="00E53FB3"/>
    <w:rsid w:val="00E54951"/>
    <w:rsid w:val="00E549C2"/>
    <w:rsid w:val="00E54F42"/>
    <w:rsid w:val="00E55668"/>
    <w:rsid w:val="00E55E11"/>
    <w:rsid w:val="00E56381"/>
    <w:rsid w:val="00E56D96"/>
    <w:rsid w:val="00E5702E"/>
    <w:rsid w:val="00E601C2"/>
    <w:rsid w:val="00E60B4C"/>
    <w:rsid w:val="00E61098"/>
    <w:rsid w:val="00E61099"/>
    <w:rsid w:val="00E61651"/>
    <w:rsid w:val="00E6180F"/>
    <w:rsid w:val="00E61FBE"/>
    <w:rsid w:val="00E62227"/>
    <w:rsid w:val="00E62472"/>
    <w:rsid w:val="00E62E7C"/>
    <w:rsid w:val="00E63282"/>
    <w:rsid w:val="00E639E8"/>
    <w:rsid w:val="00E63CC3"/>
    <w:rsid w:val="00E642D6"/>
    <w:rsid w:val="00E64AE4"/>
    <w:rsid w:val="00E64DC1"/>
    <w:rsid w:val="00E6596B"/>
    <w:rsid w:val="00E65FDC"/>
    <w:rsid w:val="00E6678D"/>
    <w:rsid w:val="00E667F5"/>
    <w:rsid w:val="00E66A92"/>
    <w:rsid w:val="00E66B47"/>
    <w:rsid w:val="00E6711E"/>
    <w:rsid w:val="00E6735F"/>
    <w:rsid w:val="00E675E8"/>
    <w:rsid w:val="00E679B6"/>
    <w:rsid w:val="00E707C2"/>
    <w:rsid w:val="00E70852"/>
    <w:rsid w:val="00E70C57"/>
    <w:rsid w:val="00E71574"/>
    <w:rsid w:val="00E715EE"/>
    <w:rsid w:val="00E71C7C"/>
    <w:rsid w:val="00E71EEA"/>
    <w:rsid w:val="00E72024"/>
    <w:rsid w:val="00E7212D"/>
    <w:rsid w:val="00E72577"/>
    <w:rsid w:val="00E72ACE"/>
    <w:rsid w:val="00E7309B"/>
    <w:rsid w:val="00E7345C"/>
    <w:rsid w:val="00E73596"/>
    <w:rsid w:val="00E73950"/>
    <w:rsid w:val="00E73D31"/>
    <w:rsid w:val="00E745C6"/>
    <w:rsid w:val="00E747B6"/>
    <w:rsid w:val="00E75550"/>
    <w:rsid w:val="00E756F8"/>
    <w:rsid w:val="00E759E7"/>
    <w:rsid w:val="00E75D88"/>
    <w:rsid w:val="00E75DC8"/>
    <w:rsid w:val="00E75EE6"/>
    <w:rsid w:val="00E765FD"/>
    <w:rsid w:val="00E769D0"/>
    <w:rsid w:val="00E770C7"/>
    <w:rsid w:val="00E772E9"/>
    <w:rsid w:val="00E804EF"/>
    <w:rsid w:val="00E80F2E"/>
    <w:rsid w:val="00E80F98"/>
    <w:rsid w:val="00E826A3"/>
    <w:rsid w:val="00E84F38"/>
    <w:rsid w:val="00E850C9"/>
    <w:rsid w:val="00E85B13"/>
    <w:rsid w:val="00E85B54"/>
    <w:rsid w:val="00E86185"/>
    <w:rsid w:val="00E863A1"/>
    <w:rsid w:val="00E863DA"/>
    <w:rsid w:val="00E86741"/>
    <w:rsid w:val="00E867BF"/>
    <w:rsid w:val="00E870FC"/>
    <w:rsid w:val="00E90341"/>
    <w:rsid w:val="00E90381"/>
    <w:rsid w:val="00E90C7F"/>
    <w:rsid w:val="00E9183B"/>
    <w:rsid w:val="00E91A63"/>
    <w:rsid w:val="00E9282F"/>
    <w:rsid w:val="00E932B6"/>
    <w:rsid w:val="00E943B9"/>
    <w:rsid w:val="00E945B9"/>
    <w:rsid w:val="00E94CAB"/>
    <w:rsid w:val="00E9502B"/>
    <w:rsid w:val="00E955A3"/>
    <w:rsid w:val="00E9622D"/>
    <w:rsid w:val="00E9634F"/>
    <w:rsid w:val="00E968C6"/>
    <w:rsid w:val="00E96CE6"/>
    <w:rsid w:val="00E9704B"/>
    <w:rsid w:val="00E976D6"/>
    <w:rsid w:val="00EA07E2"/>
    <w:rsid w:val="00EA0E60"/>
    <w:rsid w:val="00EA15C5"/>
    <w:rsid w:val="00EA1675"/>
    <w:rsid w:val="00EA217F"/>
    <w:rsid w:val="00EA27B1"/>
    <w:rsid w:val="00EA3938"/>
    <w:rsid w:val="00EA3D61"/>
    <w:rsid w:val="00EA48EF"/>
    <w:rsid w:val="00EA5059"/>
    <w:rsid w:val="00EA51EA"/>
    <w:rsid w:val="00EA63A4"/>
    <w:rsid w:val="00EA6F35"/>
    <w:rsid w:val="00EA7634"/>
    <w:rsid w:val="00EA79A1"/>
    <w:rsid w:val="00EB0C62"/>
    <w:rsid w:val="00EB17DE"/>
    <w:rsid w:val="00EB20F3"/>
    <w:rsid w:val="00EB26E3"/>
    <w:rsid w:val="00EB27A4"/>
    <w:rsid w:val="00EB2822"/>
    <w:rsid w:val="00EB295A"/>
    <w:rsid w:val="00EB2BED"/>
    <w:rsid w:val="00EB2D6F"/>
    <w:rsid w:val="00EB2F6E"/>
    <w:rsid w:val="00EB3562"/>
    <w:rsid w:val="00EB4758"/>
    <w:rsid w:val="00EB48D1"/>
    <w:rsid w:val="00EB53B3"/>
    <w:rsid w:val="00EB6788"/>
    <w:rsid w:val="00EB691E"/>
    <w:rsid w:val="00EB7D96"/>
    <w:rsid w:val="00EB7DA0"/>
    <w:rsid w:val="00EB7F49"/>
    <w:rsid w:val="00EC080D"/>
    <w:rsid w:val="00EC0CEF"/>
    <w:rsid w:val="00EC1132"/>
    <w:rsid w:val="00EC1931"/>
    <w:rsid w:val="00EC19BE"/>
    <w:rsid w:val="00EC26BA"/>
    <w:rsid w:val="00EC2AD4"/>
    <w:rsid w:val="00EC3A59"/>
    <w:rsid w:val="00EC4DF1"/>
    <w:rsid w:val="00EC4E45"/>
    <w:rsid w:val="00EC4F74"/>
    <w:rsid w:val="00EC538B"/>
    <w:rsid w:val="00EC5E6C"/>
    <w:rsid w:val="00EC6327"/>
    <w:rsid w:val="00EC69E5"/>
    <w:rsid w:val="00EC7285"/>
    <w:rsid w:val="00EC7455"/>
    <w:rsid w:val="00EC7919"/>
    <w:rsid w:val="00EC797C"/>
    <w:rsid w:val="00EC7E82"/>
    <w:rsid w:val="00ED1409"/>
    <w:rsid w:val="00ED177C"/>
    <w:rsid w:val="00ED18E8"/>
    <w:rsid w:val="00ED1D26"/>
    <w:rsid w:val="00ED1F4E"/>
    <w:rsid w:val="00ED2271"/>
    <w:rsid w:val="00ED2750"/>
    <w:rsid w:val="00ED3FB6"/>
    <w:rsid w:val="00ED470C"/>
    <w:rsid w:val="00ED497A"/>
    <w:rsid w:val="00ED4A1C"/>
    <w:rsid w:val="00ED5B63"/>
    <w:rsid w:val="00ED619E"/>
    <w:rsid w:val="00ED7028"/>
    <w:rsid w:val="00ED7659"/>
    <w:rsid w:val="00ED7924"/>
    <w:rsid w:val="00EE0921"/>
    <w:rsid w:val="00EE2DB1"/>
    <w:rsid w:val="00EE39D5"/>
    <w:rsid w:val="00EE3E5D"/>
    <w:rsid w:val="00EE4B75"/>
    <w:rsid w:val="00EE51E7"/>
    <w:rsid w:val="00EE5885"/>
    <w:rsid w:val="00EE63C0"/>
    <w:rsid w:val="00EE66F4"/>
    <w:rsid w:val="00EE6B15"/>
    <w:rsid w:val="00EE6EF9"/>
    <w:rsid w:val="00EE7062"/>
    <w:rsid w:val="00EE721B"/>
    <w:rsid w:val="00EE728A"/>
    <w:rsid w:val="00EE7F16"/>
    <w:rsid w:val="00EF0AED"/>
    <w:rsid w:val="00EF0B70"/>
    <w:rsid w:val="00EF1431"/>
    <w:rsid w:val="00EF1675"/>
    <w:rsid w:val="00EF1EB4"/>
    <w:rsid w:val="00EF43A0"/>
    <w:rsid w:val="00EF46AF"/>
    <w:rsid w:val="00EF55CB"/>
    <w:rsid w:val="00EF588A"/>
    <w:rsid w:val="00EF5B88"/>
    <w:rsid w:val="00EF651C"/>
    <w:rsid w:val="00EF73D4"/>
    <w:rsid w:val="00EF7B21"/>
    <w:rsid w:val="00EF7D6A"/>
    <w:rsid w:val="00EF7F34"/>
    <w:rsid w:val="00F009D5"/>
    <w:rsid w:val="00F012AD"/>
    <w:rsid w:val="00F027E5"/>
    <w:rsid w:val="00F03455"/>
    <w:rsid w:val="00F03F1E"/>
    <w:rsid w:val="00F04973"/>
    <w:rsid w:val="00F04B42"/>
    <w:rsid w:val="00F057F5"/>
    <w:rsid w:val="00F05E07"/>
    <w:rsid w:val="00F069EA"/>
    <w:rsid w:val="00F06DB7"/>
    <w:rsid w:val="00F0713E"/>
    <w:rsid w:val="00F07170"/>
    <w:rsid w:val="00F07E9F"/>
    <w:rsid w:val="00F10661"/>
    <w:rsid w:val="00F115CB"/>
    <w:rsid w:val="00F116C4"/>
    <w:rsid w:val="00F11A3C"/>
    <w:rsid w:val="00F12614"/>
    <w:rsid w:val="00F13373"/>
    <w:rsid w:val="00F13736"/>
    <w:rsid w:val="00F13861"/>
    <w:rsid w:val="00F13907"/>
    <w:rsid w:val="00F13A53"/>
    <w:rsid w:val="00F13D8E"/>
    <w:rsid w:val="00F14273"/>
    <w:rsid w:val="00F14900"/>
    <w:rsid w:val="00F1542A"/>
    <w:rsid w:val="00F156A2"/>
    <w:rsid w:val="00F171C2"/>
    <w:rsid w:val="00F2066F"/>
    <w:rsid w:val="00F21372"/>
    <w:rsid w:val="00F232E5"/>
    <w:rsid w:val="00F238D1"/>
    <w:rsid w:val="00F23C71"/>
    <w:rsid w:val="00F259F8"/>
    <w:rsid w:val="00F25E8C"/>
    <w:rsid w:val="00F263E6"/>
    <w:rsid w:val="00F26AF9"/>
    <w:rsid w:val="00F26C81"/>
    <w:rsid w:val="00F26D1F"/>
    <w:rsid w:val="00F271BB"/>
    <w:rsid w:val="00F2781A"/>
    <w:rsid w:val="00F279B3"/>
    <w:rsid w:val="00F27DDB"/>
    <w:rsid w:val="00F3099B"/>
    <w:rsid w:val="00F311F5"/>
    <w:rsid w:val="00F31D4E"/>
    <w:rsid w:val="00F321EF"/>
    <w:rsid w:val="00F322E5"/>
    <w:rsid w:val="00F327AC"/>
    <w:rsid w:val="00F33681"/>
    <w:rsid w:val="00F344E2"/>
    <w:rsid w:val="00F348C7"/>
    <w:rsid w:val="00F34922"/>
    <w:rsid w:val="00F349B7"/>
    <w:rsid w:val="00F352E0"/>
    <w:rsid w:val="00F35342"/>
    <w:rsid w:val="00F35688"/>
    <w:rsid w:val="00F362A3"/>
    <w:rsid w:val="00F3736B"/>
    <w:rsid w:val="00F374EA"/>
    <w:rsid w:val="00F3769E"/>
    <w:rsid w:val="00F4107E"/>
    <w:rsid w:val="00F4126E"/>
    <w:rsid w:val="00F41A98"/>
    <w:rsid w:val="00F41B62"/>
    <w:rsid w:val="00F41C6A"/>
    <w:rsid w:val="00F4338D"/>
    <w:rsid w:val="00F4346F"/>
    <w:rsid w:val="00F435B7"/>
    <w:rsid w:val="00F43B49"/>
    <w:rsid w:val="00F4400A"/>
    <w:rsid w:val="00F44270"/>
    <w:rsid w:val="00F449C7"/>
    <w:rsid w:val="00F44E56"/>
    <w:rsid w:val="00F454E7"/>
    <w:rsid w:val="00F457CE"/>
    <w:rsid w:val="00F465CD"/>
    <w:rsid w:val="00F46BC1"/>
    <w:rsid w:val="00F46FDA"/>
    <w:rsid w:val="00F47776"/>
    <w:rsid w:val="00F50BF9"/>
    <w:rsid w:val="00F50DE5"/>
    <w:rsid w:val="00F5163D"/>
    <w:rsid w:val="00F51940"/>
    <w:rsid w:val="00F51A43"/>
    <w:rsid w:val="00F51DD8"/>
    <w:rsid w:val="00F51FD8"/>
    <w:rsid w:val="00F52151"/>
    <w:rsid w:val="00F52201"/>
    <w:rsid w:val="00F52C9A"/>
    <w:rsid w:val="00F555DD"/>
    <w:rsid w:val="00F557C1"/>
    <w:rsid w:val="00F557D8"/>
    <w:rsid w:val="00F5581B"/>
    <w:rsid w:val="00F55E73"/>
    <w:rsid w:val="00F55E8D"/>
    <w:rsid w:val="00F561C6"/>
    <w:rsid w:val="00F572B1"/>
    <w:rsid w:val="00F57AC8"/>
    <w:rsid w:val="00F57D90"/>
    <w:rsid w:val="00F60150"/>
    <w:rsid w:val="00F604CE"/>
    <w:rsid w:val="00F6137C"/>
    <w:rsid w:val="00F61774"/>
    <w:rsid w:val="00F61DB2"/>
    <w:rsid w:val="00F63245"/>
    <w:rsid w:val="00F64A4C"/>
    <w:rsid w:val="00F6540B"/>
    <w:rsid w:val="00F65410"/>
    <w:rsid w:val="00F6561C"/>
    <w:rsid w:val="00F67CD7"/>
    <w:rsid w:val="00F70120"/>
    <w:rsid w:val="00F70410"/>
    <w:rsid w:val="00F70B3B"/>
    <w:rsid w:val="00F71771"/>
    <w:rsid w:val="00F72090"/>
    <w:rsid w:val="00F7311A"/>
    <w:rsid w:val="00F73210"/>
    <w:rsid w:val="00F737DB"/>
    <w:rsid w:val="00F73C54"/>
    <w:rsid w:val="00F743B3"/>
    <w:rsid w:val="00F7517B"/>
    <w:rsid w:val="00F75673"/>
    <w:rsid w:val="00F75F00"/>
    <w:rsid w:val="00F76CF7"/>
    <w:rsid w:val="00F77129"/>
    <w:rsid w:val="00F774F1"/>
    <w:rsid w:val="00F77E45"/>
    <w:rsid w:val="00F80C9E"/>
    <w:rsid w:val="00F80CE8"/>
    <w:rsid w:val="00F8144F"/>
    <w:rsid w:val="00F8230A"/>
    <w:rsid w:val="00F82435"/>
    <w:rsid w:val="00F824E6"/>
    <w:rsid w:val="00F82906"/>
    <w:rsid w:val="00F82914"/>
    <w:rsid w:val="00F8296F"/>
    <w:rsid w:val="00F82E4E"/>
    <w:rsid w:val="00F833FD"/>
    <w:rsid w:val="00F834FE"/>
    <w:rsid w:val="00F83636"/>
    <w:rsid w:val="00F83640"/>
    <w:rsid w:val="00F83A94"/>
    <w:rsid w:val="00F83DE5"/>
    <w:rsid w:val="00F848B2"/>
    <w:rsid w:val="00F849A2"/>
    <w:rsid w:val="00F85528"/>
    <w:rsid w:val="00F855BD"/>
    <w:rsid w:val="00F85BD2"/>
    <w:rsid w:val="00F8648B"/>
    <w:rsid w:val="00F8655B"/>
    <w:rsid w:val="00F867D4"/>
    <w:rsid w:val="00F867FD"/>
    <w:rsid w:val="00F86C70"/>
    <w:rsid w:val="00F871D0"/>
    <w:rsid w:val="00F87AF7"/>
    <w:rsid w:val="00F87DA0"/>
    <w:rsid w:val="00F900AF"/>
    <w:rsid w:val="00F900E2"/>
    <w:rsid w:val="00F90590"/>
    <w:rsid w:val="00F920EA"/>
    <w:rsid w:val="00F9228D"/>
    <w:rsid w:val="00F92B00"/>
    <w:rsid w:val="00F93567"/>
    <w:rsid w:val="00F9356C"/>
    <w:rsid w:val="00F93E1A"/>
    <w:rsid w:val="00F93F6C"/>
    <w:rsid w:val="00F94BD8"/>
    <w:rsid w:val="00F94E80"/>
    <w:rsid w:val="00F94EAB"/>
    <w:rsid w:val="00F9513D"/>
    <w:rsid w:val="00F96192"/>
    <w:rsid w:val="00F967AC"/>
    <w:rsid w:val="00F9707F"/>
    <w:rsid w:val="00FA0674"/>
    <w:rsid w:val="00FA11FC"/>
    <w:rsid w:val="00FA12B1"/>
    <w:rsid w:val="00FA1355"/>
    <w:rsid w:val="00FA26F2"/>
    <w:rsid w:val="00FA27A3"/>
    <w:rsid w:val="00FA2D58"/>
    <w:rsid w:val="00FA2FA1"/>
    <w:rsid w:val="00FA4BED"/>
    <w:rsid w:val="00FA52D3"/>
    <w:rsid w:val="00FA5332"/>
    <w:rsid w:val="00FA54ED"/>
    <w:rsid w:val="00FA6639"/>
    <w:rsid w:val="00FA7A8F"/>
    <w:rsid w:val="00FB05F0"/>
    <w:rsid w:val="00FB1456"/>
    <w:rsid w:val="00FB166A"/>
    <w:rsid w:val="00FB1888"/>
    <w:rsid w:val="00FB1938"/>
    <w:rsid w:val="00FB205C"/>
    <w:rsid w:val="00FB21C5"/>
    <w:rsid w:val="00FB22EE"/>
    <w:rsid w:val="00FB279B"/>
    <w:rsid w:val="00FB2DAD"/>
    <w:rsid w:val="00FB2E60"/>
    <w:rsid w:val="00FB328C"/>
    <w:rsid w:val="00FB3390"/>
    <w:rsid w:val="00FB3915"/>
    <w:rsid w:val="00FB39EE"/>
    <w:rsid w:val="00FB435F"/>
    <w:rsid w:val="00FB4660"/>
    <w:rsid w:val="00FB4661"/>
    <w:rsid w:val="00FB5EB6"/>
    <w:rsid w:val="00FB6CA6"/>
    <w:rsid w:val="00FB7371"/>
    <w:rsid w:val="00FB7816"/>
    <w:rsid w:val="00FC0810"/>
    <w:rsid w:val="00FC0B9F"/>
    <w:rsid w:val="00FC0E38"/>
    <w:rsid w:val="00FC0F98"/>
    <w:rsid w:val="00FC0FCD"/>
    <w:rsid w:val="00FC19B0"/>
    <w:rsid w:val="00FC2711"/>
    <w:rsid w:val="00FC2CF0"/>
    <w:rsid w:val="00FC330D"/>
    <w:rsid w:val="00FC397D"/>
    <w:rsid w:val="00FC3D3D"/>
    <w:rsid w:val="00FC4396"/>
    <w:rsid w:val="00FC469D"/>
    <w:rsid w:val="00FC49F6"/>
    <w:rsid w:val="00FC4C30"/>
    <w:rsid w:val="00FC53BE"/>
    <w:rsid w:val="00FC57CD"/>
    <w:rsid w:val="00FC58D1"/>
    <w:rsid w:val="00FC7387"/>
    <w:rsid w:val="00FC7981"/>
    <w:rsid w:val="00FC7DDB"/>
    <w:rsid w:val="00FD0355"/>
    <w:rsid w:val="00FD08E0"/>
    <w:rsid w:val="00FD0ABA"/>
    <w:rsid w:val="00FD0CC8"/>
    <w:rsid w:val="00FD26EC"/>
    <w:rsid w:val="00FD360D"/>
    <w:rsid w:val="00FD45E5"/>
    <w:rsid w:val="00FD4C10"/>
    <w:rsid w:val="00FD5AA1"/>
    <w:rsid w:val="00FD6037"/>
    <w:rsid w:val="00FD63C9"/>
    <w:rsid w:val="00FD6836"/>
    <w:rsid w:val="00FD69F3"/>
    <w:rsid w:val="00FD790E"/>
    <w:rsid w:val="00FE0AB4"/>
    <w:rsid w:val="00FE13DE"/>
    <w:rsid w:val="00FE19BF"/>
    <w:rsid w:val="00FE1B2C"/>
    <w:rsid w:val="00FE253A"/>
    <w:rsid w:val="00FE35A8"/>
    <w:rsid w:val="00FE3B65"/>
    <w:rsid w:val="00FE3B8A"/>
    <w:rsid w:val="00FE3BC4"/>
    <w:rsid w:val="00FE3F2A"/>
    <w:rsid w:val="00FE47A9"/>
    <w:rsid w:val="00FE5922"/>
    <w:rsid w:val="00FE5CC3"/>
    <w:rsid w:val="00FE6EDB"/>
    <w:rsid w:val="00FE75FB"/>
    <w:rsid w:val="00FE7DAB"/>
    <w:rsid w:val="00FF05B1"/>
    <w:rsid w:val="00FF0C96"/>
    <w:rsid w:val="00FF0E3B"/>
    <w:rsid w:val="00FF0ED4"/>
    <w:rsid w:val="00FF17EF"/>
    <w:rsid w:val="00FF1D20"/>
    <w:rsid w:val="00FF1EE6"/>
    <w:rsid w:val="00FF2863"/>
    <w:rsid w:val="00FF2A88"/>
    <w:rsid w:val="00FF39ED"/>
    <w:rsid w:val="00FF45B8"/>
    <w:rsid w:val="00FF48BC"/>
    <w:rsid w:val="00FF4A39"/>
    <w:rsid w:val="00FF4AA0"/>
    <w:rsid w:val="00FF4F83"/>
    <w:rsid w:val="00FF5545"/>
    <w:rsid w:val="00FF5DE8"/>
    <w:rsid w:val="00FF7F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64A467"/>
  <w15:docId w15:val="{FAC8B1E9-ED55-4A3E-AB6C-89EFF7733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DEB"/>
    <w:rPr>
      <w:rFonts w:ascii="Times New Roman" w:eastAsia="Times New Roman" w:hAnsi="Times New Roman"/>
      <w:sz w:val="24"/>
      <w:szCs w:val="24"/>
    </w:rPr>
  </w:style>
  <w:style w:type="paragraph" w:styleId="Nagwek1">
    <w:name w:val="heading 1"/>
    <w:aliases w:val="H1,H1 Znak,H1 Znak Znak"/>
    <w:basedOn w:val="Normalny"/>
    <w:next w:val="Normalny"/>
    <w:link w:val="Nagwek1Znak"/>
    <w:qFormat/>
    <w:rsid w:val="00566A36"/>
    <w:pPr>
      <w:keepNext/>
      <w:jc w:val="center"/>
      <w:outlineLvl w:val="0"/>
    </w:pPr>
    <w:rPr>
      <w:rFonts w:ascii="Arial" w:hAnsi="Arial"/>
      <w:b/>
    </w:rPr>
  </w:style>
  <w:style w:type="paragraph" w:styleId="Nagwek2">
    <w:name w:val="heading 2"/>
    <w:aliases w:val="h2,A.B.C.,l2,heading 2"/>
    <w:basedOn w:val="Normalny"/>
    <w:next w:val="Normalny"/>
    <w:link w:val="Nagwek2Znak"/>
    <w:qFormat/>
    <w:rsid w:val="00566A36"/>
    <w:pPr>
      <w:keepNext/>
      <w:outlineLvl w:val="1"/>
    </w:pPr>
    <w:rPr>
      <w:rFonts w:ascii="Arial" w:hAnsi="Arial"/>
      <w:b/>
      <w:sz w:val="44"/>
    </w:rPr>
  </w:style>
  <w:style w:type="paragraph" w:styleId="Nagwek3">
    <w:name w:val="heading 3"/>
    <w:basedOn w:val="Normalny"/>
    <w:next w:val="Normalny"/>
    <w:link w:val="Nagwek3Znak"/>
    <w:uiPriority w:val="99"/>
    <w:qFormat/>
    <w:rsid w:val="00566A36"/>
    <w:pPr>
      <w:keepNext/>
      <w:jc w:val="center"/>
      <w:outlineLvl w:val="2"/>
    </w:pPr>
    <w:rPr>
      <w:rFonts w:ascii="Arial" w:hAnsi="Arial"/>
      <w:b/>
      <w:sz w:val="36"/>
    </w:rPr>
  </w:style>
  <w:style w:type="paragraph" w:styleId="Nagwek4">
    <w:name w:val="heading 4"/>
    <w:aliases w:val="h4"/>
    <w:basedOn w:val="Normalny"/>
    <w:next w:val="Normalny"/>
    <w:link w:val="Nagwek4Znak"/>
    <w:qFormat/>
    <w:rsid w:val="00566A36"/>
    <w:pPr>
      <w:keepNext/>
      <w:ind w:firstLine="708"/>
      <w:jc w:val="center"/>
      <w:outlineLvl w:val="3"/>
    </w:pPr>
    <w:rPr>
      <w:rFonts w:ascii="Arial" w:hAnsi="Arial"/>
      <w:b/>
      <w:bCs/>
      <w:sz w:val="28"/>
    </w:rPr>
  </w:style>
  <w:style w:type="paragraph" w:styleId="Nagwek5">
    <w:name w:val="heading 5"/>
    <w:basedOn w:val="Normalny"/>
    <w:next w:val="Normalny"/>
    <w:link w:val="Nagwek5Znak"/>
    <w:qFormat/>
    <w:rsid w:val="00566A36"/>
    <w:pPr>
      <w:keepNext/>
      <w:spacing w:line="360" w:lineRule="auto"/>
      <w:outlineLvl w:val="4"/>
    </w:pPr>
    <w:rPr>
      <w:rFonts w:ascii="Arial" w:hAnsi="Arial"/>
      <w:b/>
      <w:bCs/>
      <w:szCs w:val="20"/>
    </w:rPr>
  </w:style>
  <w:style w:type="paragraph" w:styleId="Nagwek6">
    <w:name w:val="heading 6"/>
    <w:basedOn w:val="Normalny"/>
    <w:next w:val="Normalny"/>
    <w:link w:val="Nagwek6Znak"/>
    <w:uiPriority w:val="99"/>
    <w:qFormat/>
    <w:rsid w:val="00566A36"/>
    <w:pPr>
      <w:keepNext/>
      <w:ind w:left="284"/>
      <w:outlineLvl w:val="5"/>
    </w:pPr>
    <w:rPr>
      <w:rFonts w:ascii="Arial" w:hAnsi="Arial"/>
      <w:szCs w:val="20"/>
    </w:rPr>
  </w:style>
  <w:style w:type="paragraph" w:styleId="Nagwek7">
    <w:name w:val="heading 7"/>
    <w:basedOn w:val="Normalny"/>
    <w:next w:val="Normalny"/>
    <w:link w:val="Nagwek7Znak"/>
    <w:qFormat/>
    <w:rsid w:val="00566A36"/>
    <w:pPr>
      <w:keepNext/>
      <w:ind w:left="4956"/>
      <w:outlineLvl w:val="6"/>
    </w:pPr>
    <w:rPr>
      <w:rFonts w:ascii="Arial" w:hAnsi="Arial"/>
      <w:szCs w:val="20"/>
    </w:rPr>
  </w:style>
  <w:style w:type="paragraph" w:styleId="Nagwek8">
    <w:name w:val="heading 8"/>
    <w:basedOn w:val="Normalny"/>
    <w:next w:val="Normalny"/>
    <w:link w:val="Nagwek8Znak"/>
    <w:qFormat/>
    <w:rsid w:val="00566A36"/>
    <w:pPr>
      <w:keepNext/>
      <w:spacing w:line="360" w:lineRule="auto"/>
      <w:jc w:val="center"/>
      <w:outlineLvl w:val="7"/>
    </w:pPr>
    <w:rPr>
      <w:rFonts w:ascii="Arial" w:hAnsi="Arial"/>
      <w:b/>
      <w:bCs/>
      <w:i/>
      <w:iCs/>
      <w:color w:val="000000"/>
      <w:sz w:val="28"/>
    </w:rPr>
  </w:style>
  <w:style w:type="paragraph" w:styleId="Nagwek9">
    <w:name w:val="heading 9"/>
    <w:basedOn w:val="Normalny"/>
    <w:next w:val="Normalny"/>
    <w:link w:val="Nagwek9Znak"/>
    <w:qFormat/>
    <w:rsid w:val="00566A36"/>
    <w:pPr>
      <w:keepNext/>
      <w:spacing w:line="360" w:lineRule="auto"/>
      <w:outlineLvl w:val="8"/>
    </w:pPr>
    <w:rPr>
      <w:rFonts w:ascii="Arial" w:hAnsi="Arial"/>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H1 Znak Znak1,H1 Znak Znak Znak"/>
    <w:link w:val="Nagwek1"/>
    <w:rsid w:val="00566A36"/>
    <w:rPr>
      <w:rFonts w:ascii="Arial" w:eastAsia="Times New Roman" w:hAnsi="Arial" w:cs="Arial"/>
      <w:b/>
      <w:sz w:val="24"/>
      <w:szCs w:val="24"/>
      <w:lang w:eastAsia="pl-PL"/>
    </w:rPr>
  </w:style>
  <w:style w:type="character" w:customStyle="1" w:styleId="Nagwek2Znak">
    <w:name w:val="Nagłówek 2 Znak"/>
    <w:aliases w:val="h2 Znak,A.B.C. Znak,l2 Znak,heading 2 Znak"/>
    <w:link w:val="Nagwek2"/>
    <w:rsid w:val="00566A36"/>
    <w:rPr>
      <w:rFonts w:ascii="Arial" w:eastAsia="Times New Roman" w:hAnsi="Arial" w:cs="Arial"/>
      <w:b/>
      <w:sz w:val="44"/>
      <w:szCs w:val="24"/>
      <w:lang w:eastAsia="pl-PL"/>
    </w:rPr>
  </w:style>
  <w:style w:type="character" w:customStyle="1" w:styleId="Nagwek3Znak">
    <w:name w:val="Nagłówek 3 Znak"/>
    <w:link w:val="Nagwek3"/>
    <w:uiPriority w:val="99"/>
    <w:rsid w:val="00566A36"/>
    <w:rPr>
      <w:rFonts w:ascii="Arial" w:eastAsia="Times New Roman" w:hAnsi="Arial" w:cs="Arial"/>
      <w:b/>
      <w:sz w:val="36"/>
      <w:szCs w:val="24"/>
      <w:lang w:eastAsia="pl-PL"/>
    </w:rPr>
  </w:style>
  <w:style w:type="character" w:customStyle="1" w:styleId="Nagwek4Znak">
    <w:name w:val="Nagłówek 4 Znak"/>
    <w:aliases w:val="h4 Znak"/>
    <w:link w:val="Nagwek4"/>
    <w:rsid w:val="00566A36"/>
    <w:rPr>
      <w:rFonts w:ascii="Arial" w:eastAsia="Times New Roman" w:hAnsi="Arial" w:cs="Arial"/>
      <w:b/>
      <w:bCs/>
      <w:sz w:val="28"/>
      <w:szCs w:val="24"/>
      <w:lang w:eastAsia="pl-PL"/>
    </w:rPr>
  </w:style>
  <w:style w:type="character" w:customStyle="1" w:styleId="Nagwek5Znak">
    <w:name w:val="Nagłówek 5 Znak"/>
    <w:link w:val="Nagwek5"/>
    <w:rsid w:val="00566A36"/>
    <w:rPr>
      <w:rFonts w:ascii="Arial" w:eastAsia="Times New Roman" w:hAnsi="Arial" w:cs="Arial"/>
      <w:b/>
      <w:bCs/>
      <w:sz w:val="24"/>
      <w:szCs w:val="20"/>
      <w:lang w:eastAsia="pl-PL"/>
    </w:rPr>
  </w:style>
  <w:style w:type="character" w:customStyle="1" w:styleId="Nagwek6Znak">
    <w:name w:val="Nagłówek 6 Znak"/>
    <w:link w:val="Nagwek6"/>
    <w:uiPriority w:val="99"/>
    <w:rsid w:val="00566A36"/>
    <w:rPr>
      <w:rFonts w:ascii="Arial" w:eastAsia="Times New Roman" w:hAnsi="Arial" w:cs="Arial"/>
      <w:sz w:val="24"/>
      <w:szCs w:val="20"/>
      <w:lang w:eastAsia="pl-PL"/>
    </w:rPr>
  </w:style>
  <w:style w:type="character" w:customStyle="1" w:styleId="Nagwek7Znak">
    <w:name w:val="Nagłówek 7 Znak"/>
    <w:link w:val="Nagwek7"/>
    <w:rsid w:val="00566A36"/>
    <w:rPr>
      <w:rFonts w:ascii="Arial" w:eastAsia="Times New Roman" w:hAnsi="Arial" w:cs="Arial"/>
      <w:sz w:val="24"/>
      <w:szCs w:val="20"/>
      <w:lang w:eastAsia="pl-PL"/>
    </w:rPr>
  </w:style>
  <w:style w:type="character" w:customStyle="1" w:styleId="Nagwek8Znak">
    <w:name w:val="Nagłówek 8 Znak"/>
    <w:link w:val="Nagwek8"/>
    <w:rsid w:val="00566A36"/>
    <w:rPr>
      <w:rFonts w:ascii="Arial" w:eastAsia="Times New Roman" w:hAnsi="Arial" w:cs="Arial"/>
      <w:b/>
      <w:bCs/>
      <w:i/>
      <w:iCs/>
      <w:color w:val="000000"/>
      <w:sz w:val="28"/>
      <w:szCs w:val="24"/>
      <w:lang w:eastAsia="pl-PL"/>
    </w:rPr>
  </w:style>
  <w:style w:type="character" w:customStyle="1" w:styleId="Nagwek9Znak">
    <w:name w:val="Nagłówek 9 Znak"/>
    <w:link w:val="Nagwek9"/>
    <w:rsid w:val="00566A36"/>
    <w:rPr>
      <w:rFonts w:ascii="Arial" w:eastAsia="Times New Roman" w:hAnsi="Arial" w:cs="Arial"/>
      <w:b/>
      <w:sz w:val="24"/>
      <w:szCs w:val="24"/>
      <w:u w:val="single"/>
      <w:lang w:eastAsia="pl-PL"/>
    </w:rPr>
  </w:style>
  <w:style w:type="paragraph" w:styleId="Nagwek">
    <w:name w:val="header"/>
    <w:basedOn w:val="Normalny"/>
    <w:link w:val="NagwekZnak"/>
    <w:uiPriority w:val="99"/>
    <w:rsid w:val="00566A36"/>
    <w:pPr>
      <w:tabs>
        <w:tab w:val="center" w:pos="4536"/>
        <w:tab w:val="right" w:pos="9072"/>
      </w:tabs>
    </w:pPr>
    <w:rPr>
      <w:rFonts w:ascii="Arial" w:hAnsi="Arial"/>
      <w:szCs w:val="20"/>
    </w:rPr>
  </w:style>
  <w:style w:type="character" w:customStyle="1" w:styleId="NagwekZnak">
    <w:name w:val="Nagłówek Znak"/>
    <w:link w:val="Nagwek"/>
    <w:uiPriority w:val="99"/>
    <w:rsid w:val="00566A36"/>
    <w:rPr>
      <w:rFonts w:ascii="Arial" w:eastAsia="Times New Roman" w:hAnsi="Arial" w:cs="Times New Roman"/>
      <w:sz w:val="24"/>
      <w:szCs w:val="20"/>
      <w:lang w:eastAsia="pl-PL"/>
    </w:rPr>
  </w:style>
  <w:style w:type="character" w:customStyle="1" w:styleId="TekstprzypisukocowegoZnak">
    <w:name w:val="Tekst przypisu końcowego Znak"/>
    <w:link w:val="Tekstprzypisukocowego"/>
    <w:semiHidden/>
    <w:rsid w:val="00566A36"/>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semiHidden/>
    <w:rsid w:val="00566A36"/>
    <w:pPr>
      <w:widowControl w:val="0"/>
    </w:pPr>
    <w:rPr>
      <w:rFonts w:ascii="Arial" w:hAnsi="Arial"/>
      <w:snapToGrid w:val="0"/>
      <w:szCs w:val="20"/>
    </w:rPr>
  </w:style>
  <w:style w:type="paragraph" w:customStyle="1" w:styleId="ramka">
    <w:name w:val="ramka"/>
    <w:rsid w:val="00566A36"/>
    <w:pPr>
      <w:tabs>
        <w:tab w:val="left" w:pos="-720"/>
      </w:tabs>
      <w:suppressAutoHyphens/>
    </w:pPr>
    <w:rPr>
      <w:rFonts w:ascii="CG Times" w:eastAsia="Times New Roman"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566A36"/>
    <w:pPr>
      <w:tabs>
        <w:tab w:val="left" w:pos="-720"/>
      </w:tabs>
      <w:suppressAutoHyphens/>
    </w:pPr>
    <w:rPr>
      <w:rFonts w:ascii="CG Times" w:eastAsia="Times New Roman" w:hAnsi="CG Times"/>
      <w:b/>
      <w:sz w:val="24"/>
      <w:lang w:val="en-US"/>
    </w:rPr>
  </w:style>
  <w:style w:type="paragraph" w:styleId="Stopka">
    <w:name w:val="footer"/>
    <w:basedOn w:val="Normalny"/>
    <w:link w:val="StopkaZnak"/>
    <w:uiPriority w:val="99"/>
    <w:rsid w:val="00566A36"/>
    <w:pPr>
      <w:tabs>
        <w:tab w:val="center" w:pos="4536"/>
        <w:tab w:val="right" w:pos="9072"/>
      </w:tabs>
    </w:pPr>
  </w:style>
  <w:style w:type="character" w:customStyle="1" w:styleId="StopkaZnak">
    <w:name w:val="Stopka Znak"/>
    <w:link w:val="Stopka"/>
    <w:uiPriority w:val="99"/>
    <w:rsid w:val="00566A36"/>
    <w:rPr>
      <w:rFonts w:ascii="Times New Roman" w:eastAsia="Times New Roman" w:hAnsi="Times New Roman" w:cs="Times New Roman"/>
      <w:sz w:val="24"/>
      <w:szCs w:val="24"/>
      <w:lang w:eastAsia="pl-PL"/>
    </w:rPr>
  </w:style>
  <w:style w:type="character" w:styleId="Numerstrony">
    <w:name w:val="page number"/>
    <w:basedOn w:val="Domylnaczcionkaakapitu"/>
    <w:rsid w:val="00566A36"/>
  </w:style>
  <w:style w:type="paragraph" w:styleId="Tekstprzypisudolnego">
    <w:name w:val="footnote text"/>
    <w:aliases w:val="Tekst przypisu Znak"/>
    <w:basedOn w:val="Normalny"/>
    <w:link w:val="TekstprzypisudolnegoZnak"/>
    <w:rsid w:val="00566A36"/>
    <w:rPr>
      <w:sz w:val="20"/>
      <w:szCs w:val="20"/>
    </w:rPr>
  </w:style>
  <w:style w:type="character" w:customStyle="1" w:styleId="TekstprzypisudolnegoZnak">
    <w:name w:val="Tekst przypisu dolnego Znak"/>
    <w:aliases w:val="Tekst przypisu Znak Znak"/>
    <w:link w:val="Tekstprzypisudolnego"/>
    <w:rsid w:val="00566A36"/>
    <w:rPr>
      <w:rFonts w:ascii="Times New Roman" w:eastAsia="Times New Roman" w:hAnsi="Times New Roman" w:cs="Times New Roman"/>
      <w:sz w:val="20"/>
      <w:szCs w:val="20"/>
      <w:lang w:eastAsia="pl-PL"/>
    </w:rPr>
  </w:style>
  <w:style w:type="character" w:styleId="Odwoanieprzypisudolnego">
    <w:name w:val="footnote reference"/>
    <w:rsid w:val="00566A36"/>
    <w:rPr>
      <w:vertAlign w:val="superscript"/>
    </w:rPr>
  </w:style>
  <w:style w:type="paragraph" w:styleId="Tekstpodstawowy">
    <w:name w:val="Body Text"/>
    <w:basedOn w:val="Normalny"/>
    <w:link w:val="TekstpodstawowyZnak"/>
    <w:rsid w:val="00566A36"/>
    <w:rPr>
      <w:b/>
      <w:szCs w:val="20"/>
    </w:rPr>
  </w:style>
  <w:style w:type="character" w:customStyle="1" w:styleId="TekstpodstawowyZnak">
    <w:name w:val="Tekst podstawowy Znak"/>
    <w:link w:val="Tekstpodstawowy"/>
    <w:rsid w:val="00566A36"/>
    <w:rPr>
      <w:rFonts w:ascii="Times New Roman" w:eastAsia="Times New Roman" w:hAnsi="Times New Roman" w:cs="Times New Roman"/>
      <w:b/>
      <w:sz w:val="24"/>
      <w:szCs w:val="20"/>
      <w:lang w:eastAsia="pl-PL"/>
    </w:rPr>
  </w:style>
  <w:style w:type="paragraph" w:styleId="Tytu">
    <w:name w:val="Title"/>
    <w:basedOn w:val="Normalny"/>
    <w:link w:val="TytuZnak"/>
    <w:uiPriority w:val="99"/>
    <w:qFormat/>
    <w:rsid w:val="00566A36"/>
    <w:pPr>
      <w:jc w:val="center"/>
    </w:pPr>
    <w:rPr>
      <w:rFonts w:ascii="Arial" w:hAnsi="Arial"/>
      <w:b/>
      <w:bCs/>
      <w:szCs w:val="20"/>
    </w:rPr>
  </w:style>
  <w:style w:type="character" w:customStyle="1" w:styleId="TytuZnak">
    <w:name w:val="Tytuł Znak"/>
    <w:link w:val="Tytu"/>
    <w:uiPriority w:val="99"/>
    <w:rsid w:val="00566A36"/>
    <w:rPr>
      <w:rFonts w:ascii="Arial" w:eastAsia="Times New Roman" w:hAnsi="Arial" w:cs="Times New Roman"/>
      <w:b/>
      <w:bCs/>
      <w:sz w:val="24"/>
      <w:szCs w:val="20"/>
      <w:lang w:eastAsia="pl-PL"/>
    </w:rPr>
  </w:style>
  <w:style w:type="paragraph" w:styleId="Podtytu">
    <w:name w:val="Subtitle"/>
    <w:basedOn w:val="Normalny"/>
    <w:link w:val="PodtytuZnak"/>
    <w:qFormat/>
    <w:rsid w:val="00566A36"/>
    <w:rPr>
      <w:rFonts w:ascii="Arial" w:hAnsi="Arial"/>
      <w:b/>
      <w:bCs/>
      <w:szCs w:val="20"/>
      <w:u w:val="single"/>
    </w:rPr>
  </w:style>
  <w:style w:type="character" w:customStyle="1" w:styleId="PodtytuZnak">
    <w:name w:val="Podtytuł Znak"/>
    <w:link w:val="Podtytu"/>
    <w:rsid w:val="00566A36"/>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566A36"/>
    <w:pPr>
      <w:jc w:val="center"/>
    </w:pPr>
    <w:rPr>
      <w:rFonts w:ascii="Arial" w:hAnsi="Arial"/>
      <w:b/>
      <w:bCs/>
      <w:szCs w:val="20"/>
    </w:rPr>
  </w:style>
  <w:style w:type="character" w:customStyle="1" w:styleId="Tekstpodstawowy2Znak">
    <w:name w:val="Tekst podstawowy 2 Znak"/>
    <w:link w:val="Tekstpodstawowy2"/>
    <w:rsid w:val="00566A36"/>
    <w:rPr>
      <w:rFonts w:ascii="Arial" w:eastAsia="Times New Roman" w:hAnsi="Arial" w:cs="Arial"/>
      <w:b/>
      <w:bCs/>
      <w:sz w:val="24"/>
      <w:szCs w:val="20"/>
      <w:lang w:eastAsia="pl-PL"/>
    </w:rPr>
  </w:style>
  <w:style w:type="paragraph" w:styleId="Tekstpodstawowy3">
    <w:name w:val="Body Text 3"/>
    <w:basedOn w:val="Normalny"/>
    <w:link w:val="Tekstpodstawowy3Znak"/>
    <w:rsid w:val="00566A36"/>
    <w:rPr>
      <w:rFonts w:ascii="Arial" w:hAnsi="Arial"/>
      <w:szCs w:val="20"/>
    </w:rPr>
  </w:style>
  <w:style w:type="character" w:customStyle="1" w:styleId="Tekstpodstawowy3Znak">
    <w:name w:val="Tekst podstawowy 3 Znak"/>
    <w:link w:val="Tekstpodstawowy3"/>
    <w:rsid w:val="00566A36"/>
    <w:rPr>
      <w:rFonts w:ascii="Arial" w:eastAsia="Times New Roman" w:hAnsi="Arial" w:cs="Arial"/>
      <w:sz w:val="24"/>
      <w:szCs w:val="20"/>
      <w:lang w:eastAsia="pl-PL"/>
    </w:rPr>
  </w:style>
  <w:style w:type="paragraph" w:styleId="Tekstpodstawowywcity">
    <w:name w:val="Body Text Indent"/>
    <w:basedOn w:val="Normalny"/>
    <w:link w:val="TekstpodstawowywcityZnak"/>
    <w:uiPriority w:val="99"/>
    <w:rsid w:val="00566A36"/>
    <w:pPr>
      <w:ind w:left="705"/>
    </w:pPr>
    <w:rPr>
      <w:rFonts w:ascii="Arial" w:hAnsi="Arial"/>
      <w:szCs w:val="20"/>
    </w:rPr>
  </w:style>
  <w:style w:type="character" w:customStyle="1" w:styleId="TekstpodstawowywcityZnak">
    <w:name w:val="Tekst podstawowy wcięty Znak"/>
    <w:link w:val="Tekstpodstawowywcity"/>
    <w:uiPriority w:val="99"/>
    <w:rsid w:val="00566A36"/>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566A36"/>
    <w:pPr>
      <w:ind w:left="1560"/>
    </w:pPr>
    <w:rPr>
      <w:rFonts w:ascii="Arial" w:hAnsi="Arial"/>
    </w:rPr>
  </w:style>
  <w:style w:type="character" w:customStyle="1" w:styleId="Tekstpodstawowywcity3Znak">
    <w:name w:val="Tekst podstawowy wcięty 3 Znak"/>
    <w:link w:val="Tekstpodstawowywcity3"/>
    <w:rsid w:val="00566A36"/>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566A36"/>
    <w:pPr>
      <w:tabs>
        <w:tab w:val="left" w:pos="567"/>
      </w:tabs>
      <w:ind w:left="567"/>
      <w:jc w:val="both"/>
    </w:pPr>
    <w:rPr>
      <w:rFonts w:ascii="Arial" w:hAnsi="Arial"/>
      <w:szCs w:val="20"/>
    </w:rPr>
  </w:style>
  <w:style w:type="character" w:customStyle="1" w:styleId="Tekstpodstawowywcity2Znak">
    <w:name w:val="Tekst podstawowy wcięty 2 Znak"/>
    <w:link w:val="Tekstpodstawowywcity2"/>
    <w:rsid w:val="00566A36"/>
    <w:rPr>
      <w:rFonts w:ascii="Arial" w:eastAsia="Times New Roman" w:hAnsi="Arial" w:cs="Times New Roman"/>
      <w:sz w:val="24"/>
      <w:szCs w:val="20"/>
      <w:lang w:eastAsia="pl-PL"/>
    </w:rPr>
  </w:style>
  <w:style w:type="paragraph" w:customStyle="1" w:styleId="Blockquote">
    <w:name w:val="Blockquote"/>
    <w:basedOn w:val="Normalny"/>
    <w:rsid w:val="00566A36"/>
    <w:pPr>
      <w:spacing w:before="100" w:after="100"/>
      <w:ind w:left="360" w:right="360"/>
    </w:pPr>
    <w:rPr>
      <w:snapToGrid w:val="0"/>
      <w:szCs w:val="20"/>
    </w:rPr>
  </w:style>
  <w:style w:type="paragraph" w:customStyle="1" w:styleId="BodyText31">
    <w:name w:val="Body Text 31"/>
    <w:basedOn w:val="Normalny"/>
    <w:rsid w:val="00566A36"/>
    <w:pPr>
      <w:jc w:val="both"/>
    </w:pPr>
    <w:rPr>
      <w:rFonts w:ascii="Arial" w:hAnsi="Arial"/>
      <w:b/>
      <w:szCs w:val="20"/>
    </w:rPr>
  </w:style>
  <w:style w:type="paragraph" w:customStyle="1" w:styleId="BodyText22">
    <w:name w:val="Body Text 22"/>
    <w:basedOn w:val="Normalny"/>
    <w:rsid w:val="00566A36"/>
    <w:pPr>
      <w:jc w:val="both"/>
    </w:pPr>
    <w:rPr>
      <w:szCs w:val="20"/>
    </w:rPr>
  </w:style>
  <w:style w:type="paragraph" w:customStyle="1" w:styleId="H2">
    <w:name w:val="H2"/>
    <w:basedOn w:val="Normalny"/>
    <w:next w:val="Normalny"/>
    <w:rsid w:val="00566A36"/>
    <w:pPr>
      <w:keepNext/>
      <w:spacing w:before="100" w:after="100"/>
      <w:outlineLvl w:val="2"/>
    </w:pPr>
    <w:rPr>
      <w:b/>
      <w:snapToGrid w:val="0"/>
      <w:sz w:val="36"/>
      <w:szCs w:val="20"/>
    </w:rPr>
  </w:style>
  <w:style w:type="paragraph" w:customStyle="1" w:styleId="FR1">
    <w:name w:val="FR1"/>
    <w:rsid w:val="00566A36"/>
    <w:pPr>
      <w:widowControl w:val="0"/>
      <w:spacing w:before="560"/>
    </w:pPr>
    <w:rPr>
      <w:rFonts w:ascii="Arial" w:eastAsia="Times New Roman" w:hAnsi="Arial"/>
      <w:sz w:val="12"/>
    </w:rPr>
  </w:style>
  <w:style w:type="character" w:styleId="Hipercze">
    <w:name w:val="Hyperlink"/>
    <w:uiPriority w:val="99"/>
    <w:rsid w:val="00566A36"/>
    <w:rPr>
      <w:color w:val="0000FF"/>
      <w:u w:val="single"/>
    </w:rPr>
  </w:style>
  <w:style w:type="paragraph" w:styleId="Zwykytekst">
    <w:name w:val="Plain Text"/>
    <w:basedOn w:val="Normalny"/>
    <w:link w:val="ZwykytekstZnak"/>
    <w:uiPriority w:val="99"/>
    <w:rsid w:val="00566A36"/>
    <w:rPr>
      <w:rFonts w:ascii="Courier New" w:hAnsi="Courier New"/>
      <w:sz w:val="20"/>
      <w:szCs w:val="20"/>
      <w:lang w:val="ru-RU"/>
    </w:rPr>
  </w:style>
  <w:style w:type="character" w:customStyle="1" w:styleId="ZwykytekstZnak">
    <w:name w:val="Zwykły tekst Znak"/>
    <w:link w:val="Zwykytekst"/>
    <w:uiPriority w:val="99"/>
    <w:rsid w:val="00566A36"/>
    <w:rPr>
      <w:rFonts w:ascii="Courier New" w:eastAsia="Times New Roman" w:hAnsi="Courier New" w:cs="Courier New"/>
      <w:sz w:val="20"/>
      <w:szCs w:val="20"/>
      <w:lang w:val="ru-RU" w:eastAsia="pl-PL"/>
    </w:rPr>
  </w:style>
  <w:style w:type="paragraph" w:customStyle="1" w:styleId="pkt">
    <w:name w:val="pkt"/>
    <w:basedOn w:val="Normalny"/>
    <w:rsid w:val="00566A36"/>
    <w:pPr>
      <w:spacing w:before="60" w:after="60"/>
      <w:ind w:left="851" w:hanging="295"/>
      <w:jc w:val="both"/>
    </w:pPr>
    <w:rPr>
      <w:szCs w:val="20"/>
    </w:rPr>
  </w:style>
  <w:style w:type="paragraph" w:customStyle="1" w:styleId="pkt1">
    <w:name w:val="pkt1"/>
    <w:basedOn w:val="pkt"/>
    <w:rsid w:val="00566A36"/>
    <w:pPr>
      <w:ind w:left="850" w:hanging="425"/>
    </w:pPr>
  </w:style>
  <w:style w:type="paragraph" w:customStyle="1" w:styleId="Standardowyzkropka">
    <w:name w:val="Standardowy z kropka"/>
    <w:basedOn w:val="Normalny"/>
    <w:rsid w:val="00566A36"/>
    <w:pPr>
      <w:numPr>
        <w:numId w:val="1"/>
      </w:numPr>
      <w:jc w:val="both"/>
    </w:pPr>
    <w:rPr>
      <w:szCs w:val="20"/>
    </w:rPr>
  </w:style>
  <w:style w:type="character" w:customStyle="1" w:styleId="arial14">
    <w:name w:val="arial14"/>
    <w:basedOn w:val="Domylnaczcionkaakapitu"/>
    <w:rsid w:val="00566A36"/>
  </w:style>
  <w:style w:type="paragraph" w:customStyle="1" w:styleId="tekst">
    <w:name w:val="tekst"/>
    <w:basedOn w:val="Normalny"/>
    <w:rsid w:val="00566A36"/>
    <w:pPr>
      <w:suppressLineNumbers/>
      <w:spacing w:before="60" w:after="60"/>
      <w:jc w:val="both"/>
    </w:pPr>
    <w:rPr>
      <w:szCs w:val="20"/>
    </w:rPr>
  </w:style>
  <w:style w:type="paragraph" w:customStyle="1" w:styleId="ust">
    <w:name w:val="ust"/>
    <w:rsid w:val="00566A36"/>
    <w:pPr>
      <w:spacing w:before="60" w:after="60"/>
      <w:ind w:left="426" w:hanging="284"/>
      <w:jc w:val="both"/>
    </w:pPr>
    <w:rPr>
      <w:rFonts w:ascii="Times New Roman" w:eastAsia="Times New Roman" w:hAnsi="Times New Roman"/>
      <w:sz w:val="24"/>
    </w:rPr>
  </w:style>
  <w:style w:type="paragraph" w:customStyle="1" w:styleId="WW-Tekstpodstawowy2">
    <w:name w:val="WW-Tekst podstawowy 2"/>
    <w:basedOn w:val="Normalny"/>
    <w:rsid w:val="00566A36"/>
    <w:pPr>
      <w:suppressAutoHyphens/>
    </w:pPr>
    <w:rPr>
      <w:rFonts w:ascii="Garamond" w:hAnsi="Garamond"/>
      <w:sz w:val="28"/>
      <w:szCs w:val="20"/>
      <w:lang w:eastAsia="ar-SA"/>
    </w:rPr>
  </w:style>
  <w:style w:type="paragraph" w:styleId="Akapitzlist">
    <w:name w:val="List Paragraph"/>
    <w:aliases w:val="RR PGE Akapit z listą,Normal,Akapit z listą3,Akapit z listą31,Podsis rysunku,Normalny1,Preambuła,Lista 1,Nagłowek 3,Dot pt,lp1,List Paragraph2,ISCG Numerowanie,Akapit z listą;1_literowka,1_literowka,Literowanie,Punktowanie,1) AaA"/>
    <w:basedOn w:val="Normalny"/>
    <w:link w:val="AkapitzlistZnak"/>
    <w:uiPriority w:val="34"/>
    <w:qFormat/>
    <w:rsid w:val="00566A36"/>
    <w:pPr>
      <w:ind w:left="708"/>
    </w:pPr>
  </w:style>
  <w:style w:type="character" w:styleId="Odwoaniedokomentarza">
    <w:name w:val="annotation reference"/>
    <w:rsid w:val="00566A36"/>
    <w:rPr>
      <w:sz w:val="16"/>
      <w:szCs w:val="16"/>
    </w:rPr>
  </w:style>
  <w:style w:type="paragraph" w:styleId="Tekstkomentarza">
    <w:name w:val="annotation text"/>
    <w:basedOn w:val="Normalny"/>
    <w:link w:val="TekstkomentarzaZnak"/>
    <w:uiPriority w:val="99"/>
    <w:rsid w:val="00566A36"/>
    <w:rPr>
      <w:sz w:val="20"/>
      <w:szCs w:val="20"/>
    </w:rPr>
  </w:style>
  <w:style w:type="character" w:customStyle="1" w:styleId="TekstkomentarzaZnak">
    <w:name w:val="Tekst komentarza Znak"/>
    <w:link w:val="Tekstkomentarza"/>
    <w:uiPriority w:val="99"/>
    <w:rsid w:val="00566A3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66A36"/>
    <w:rPr>
      <w:b/>
      <w:bCs/>
    </w:rPr>
  </w:style>
  <w:style w:type="character" w:customStyle="1" w:styleId="TematkomentarzaZnak">
    <w:name w:val="Temat komentarza Znak"/>
    <w:link w:val="Tematkomentarza"/>
    <w:uiPriority w:val="99"/>
    <w:rsid w:val="00566A3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566A36"/>
    <w:rPr>
      <w:rFonts w:ascii="Tahoma" w:hAnsi="Tahoma"/>
      <w:sz w:val="16"/>
      <w:szCs w:val="16"/>
    </w:rPr>
  </w:style>
  <w:style w:type="character" w:customStyle="1" w:styleId="TekstdymkaZnak">
    <w:name w:val="Tekst dymka Znak"/>
    <w:link w:val="Tekstdymka"/>
    <w:uiPriority w:val="99"/>
    <w:rsid w:val="00566A36"/>
    <w:rPr>
      <w:rFonts w:ascii="Tahoma" w:eastAsia="Times New Roman" w:hAnsi="Tahoma" w:cs="Times New Roman"/>
      <w:sz w:val="16"/>
      <w:szCs w:val="16"/>
      <w:lang w:eastAsia="pl-PL"/>
    </w:rPr>
  </w:style>
  <w:style w:type="paragraph" w:customStyle="1" w:styleId="WW-Tekstpodstawowy3">
    <w:name w:val="WW-Tekst podstawowy 3"/>
    <w:basedOn w:val="Normalny"/>
    <w:rsid w:val="00566A36"/>
    <w:pPr>
      <w:suppressAutoHyphens/>
    </w:pPr>
    <w:rPr>
      <w:szCs w:val="20"/>
      <w:lang w:eastAsia="ar-SA"/>
    </w:rPr>
  </w:style>
  <w:style w:type="character" w:customStyle="1" w:styleId="attributenametext">
    <w:name w:val="attribute_name_text"/>
    <w:basedOn w:val="Domylnaczcionkaakapitu"/>
    <w:rsid w:val="00566A36"/>
  </w:style>
  <w:style w:type="paragraph" w:styleId="Lista2">
    <w:name w:val="List 2"/>
    <w:basedOn w:val="Normalny"/>
    <w:rsid w:val="00566A36"/>
    <w:pPr>
      <w:tabs>
        <w:tab w:val="num" w:pos="1778"/>
      </w:tabs>
      <w:spacing w:before="80" w:after="60"/>
      <w:ind w:left="1775" w:hanging="357"/>
      <w:jc w:val="both"/>
    </w:pPr>
    <w:rPr>
      <w:sz w:val="22"/>
    </w:rPr>
  </w:style>
  <w:style w:type="paragraph" w:styleId="Bezodstpw">
    <w:name w:val="No Spacing"/>
    <w:uiPriority w:val="1"/>
    <w:qFormat/>
    <w:rsid w:val="00BC3A8E"/>
    <w:rPr>
      <w:rFonts w:eastAsia="Times New Roman"/>
      <w:sz w:val="22"/>
      <w:szCs w:val="22"/>
    </w:rPr>
  </w:style>
  <w:style w:type="paragraph" w:customStyle="1" w:styleId="tyt">
    <w:name w:val="tyt"/>
    <w:basedOn w:val="Normalny"/>
    <w:rsid w:val="00BA722B"/>
    <w:pPr>
      <w:keepNext/>
      <w:spacing w:before="60" w:after="60"/>
      <w:jc w:val="center"/>
    </w:pPr>
    <w:rPr>
      <w:b/>
      <w:szCs w:val="20"/>
    </w:rPr>
  </w:style>
  <w:style w:type="paragraph" w:customStyle="1" w:styleId="Tekstpodstawowy31">
    <w:name w:val="Tekst podstawowy 31"/>
    <w:basedOn w:val="Normalny"/>
    <w:uiPriority w:val="99"/>
    <w:rsid w:val="00BA722B"/>
    <w:pPr>
      <w:suppressAutoHyphens/>
      <w:jc w:val="both"/>
    </w:pPr>
    <w:rPr>
      <w:b/>
      <w:szCs w:val="20"/>
      <w:u w:val="single"/>
      <w:lang w:eastAsia="ar-SA"/>
    </w:rPr>
  </w:style>
  <w:style w:type="table" w:styleId="Tabela-Siatka">
    <w:name w:val="Table Grid"/>
    <w:basedOn w:val="Standardowy"/>
    <w:uiPriority w:val="59"/>
    <w:rsid w:val="00BA722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A722B"/>
    <w:rPr>
      <w:color w:val="800080"/>
      <w:u w:val="single"/>
    </w:rPr>
  </w:style>
  <w:style w:type="numbering" w:customStyle="1" w:styleId="Styl1">
    <w:name w:val="Styl1"/>
    <w:rsid w:val="00BA722B"/>
    <w:pPr>
      <w:numPr>
        <w:numId w:val="2"/>
      </w:numPr>
    </w:pPr>
  </w:style>
  <w:style w:type="numbering" w:customStyle="1" w:styleId="Styl2">
    <w:name w:val="Styl2"/>
    <w:rsid w:val="00BA722B"/>
    <w:pPr>
      <w:numPr>
        <w:numId w:val="3"/>
      </w:numPr>
    </w:pPr>
  </w:style>
  <w:style w:type="numbering" w:customStyle="1" w:styleId="Styl3">
    <w:name w:val="Styl3"/>
    <w:rsid w:val="00BA722B"/>
    <w:pPr>
      <w:numPr>
        <w:numId w:val="4"/>
      </w:numPr>
    </w:pPr>
  </w:style>
  <w:style w:type="numbering" w:customStyle="1" w:styleId="Styl4">
    <w:name w:val="Styl4"/>
    <w:rsid w:val="00BA722B"/>
    <w:pPr>
      <w:numPr>
        <w:numId w:val="5"/>
      </w:numPr>
    </w:pPr>
  </w:style>
  <w:style w:type="numbering" w:customStyle="1" w:styleId="Styl5">
    <w:name w:val="Styl5"/>
    <w:rsid w:val="00BA722B"/>
    <w:pPr>
      <w:numPr>
        <w:numId w:val="6"/>
      </w:numPr>
    </w:pPr>
  </w:style>
  <w:style w:type="numbering" w:customStyle="1" w:styleId="Styl6">
    <w:name w:val="Styl6"/>
    <w:rsid w:val="00BA722B"/>
    <w:pPr>
      <w:numPr>
        <w:numId w:val="7"/>
      </w:numPr>
    </w:pPr>
  </w:style>
  <w:style w:type="numbering" w:customStyle="1" w:styleId="Styl7">
    <w:name w:val="Styl7"/>
    <w:rsid w:val="00BA722B"/>
    <w:pPr>
      <w:numPr>
        <w:numId w:val="8"/>
      </w:numPr>
    </w:pPr>
  </w:style>
  <w:style w:type="character" w:customStyle="1" w:styleId="TematkomentarzaZnak1">
    <w:name w:val="Temat komentarza Znak1"/>
    <w:uiPriority w:val="99"/>
    <w:semiHidden/>
    <w:rsid w:val="00BA722B"/>
    <w:rPr>
      <w:rFonts w:ascii="Times New Roman" w:eastAsia="Times New Roman" w:hAnsi="Times New Roman" w:cs="Times New Roman"/>
      <w:b/>
      <w:bCs/>
      <w:sz w:val="20"/>
      <w:szCs w:val="20"/>
      <w:lang w:eastAsia="pl-PL"/>
    </w:rPr>
  </w:style>
  <w:style w:type="paragraph" w:customStyle="1" w:styleId="Document1">
    <w:name w:val="Document 1"/>
    <w:rsid w:val="00BA722B"/>
    <w:pPr>
      <w:keepNext/>
      <w:keepLines/>
      <w:tabs>
        <w:tab w:val="left" w:pos="-720"/>
      </w:tabs>
      <w:suppressAutoHyphens/>
    </w:pPr>
    <w:rPr>
      <w:rFonts w:ascii="Times New Roman" w:eastAsia="Times New Roman" w:hAnsi="Times New Roman"/>
      <w:sz w:val="24"/>
      <w:lang w:val="en-US"/>
    </w:rPr>
  </w:style>
  <w:style w:type="paragraph" w:customStyle="1" w:styleId="Nagwek10">
    <w:name w:val="Nag?Ńwek 1"/>
    <w:basedOn w:val="Normalny"/>
    <w:next w:val="Normalny"/>
    <w:rsid w:val="00BA722B"/>
    <w:pPr>
      <w:keepNext/>
      <w:jc w:val="both"/>
    </w:pPr>
    <w:rPr>
      <w:szCs w:val="20"/>
    </w:rPr>
  </w:style>
  <w:style w:type="paragraph" w:customStyle="1" w:styleId="Default">
    <w:name w:val="Default"/>
    <w:rsid w:val="00BA722B"/>
    <w:pPr>
      <w:autoSpaceDE w:val="0"/>
      <w:autoSpaceDN w:val="0"/>
      <w:adjustRightInd w:val="0"/>
    </w:pPr>
    <w:rPr>
      <w:rFonts w:ascii="Arial" w:hAnsi="Arial" w:cs="Arial"/>
      <w:color w:val="000000"/>
      <w:sz w:val="24"/>
      <w:szCs w:val="24"/>
      <w:lang w:eastAsia="en-US"/>
    </w:rPr>
  </w:style>
  <w:style w:type="paragraph" w:styleId="Lista3">
    <w:name w:val="List 3"/>
    <w:basedOn w:val="Normalny"/>
    <w:uiPriority w:val="99"/>
    <w:semiHidden/>
    <w:unhideWhenUsed/>
    <w:rsid w:val="00922AE6"/>
    <w:pPr>
      <w:ind w:left="849" w:hanging="283"/>
      <w:contextualSpacing/>
    </w:pPr>
  </w:style>
  <w:style w:type="paragraph" w:customStyle="1" w:styleId="font5">
    <w:name w:val="font5"/>
    <w:basedOn w:val="Normalny"/>
    <w:rsid w:val="001108B9"/>
    <w:pPr>
      <w:spacing w:before="100" w:beforeAutospacing="1" w:after="100" w:afterAutospacing="1"/>
    </w:pPr>
    <w:rPr>
      <w:rFonts w:ascii="Cambria" w:hAnsi="Cambria"/>
      <w:color w:val="000000"/>
      <w:sz w:val="22"/>
      <w:szCs w:val="22"/>
    </w:rPr>
  </w:style>
  <w:style w:type="paragraph" w:customStyle="1" w:styleId="font6">
    <w:name w:val="font6"/>
    <w:basedOn w:val="Normalny"/>
    <w:rsid w:val="001108B9"/>
    <w:pPr>
      <w:spacing w:before="100" w:beforeAutospacing="1" w:after="100" w:afterAutospacing="1"/>
    </w:pPr>
    <w:rPr>
      <w:rFonts w:ascii="Cambria" w:hAnsi="Cambria"/>
      <w:b/>
      <w:bCs/>
      <w:color w:val="000000"/>
      <w:sz w:val="22"/>
      <w:szCs w:val="22"/>
    </w:rPr>
  </w:style>
  <w:style w:type="paragraph" w:customStyle="1" w:styleId="xl63">
    <w:name w:val="xl63"/>
    <w:basedOn w:val="Normalny"/>
    <w:rsid w:val="001108B9"/>
    <w:pPr>
      <w:shd w:val="clear" w:color="000000" w:fill="FFFFFF"/>
      <w:spacing w:before="100" w:beforeAutospacing="1" w:after="100" w:afterAutospacing="1"/>
    </w:pPr>
    <w:rPr>
      <w:rFonts w:ascii="Cambria" w:hAnsi="Cambria"/>
    </w:rPr>
  </w:style>
  <w:style w:type="paragraph" w:customStyle="1" w:styleId="xl64">
    <w:name w:val="xl64"/>
    <w:basedOn w:val="Normalny"/>
    <w:rsid w:val="001108B9"/>
    <w:pPr>
      <w:shd w:val="clear" w:color="000000" w:fill="FFFFFF"/>
      <w:spacing w:before="100" w:beforeAutospacing="1" w:after="100" w:afterAutospacing="1"/>
      <w:jc w:val="center"/>
    </w:pPr>
    <w:rPr>
      <w:rFonts w:ascii="Cambria" w:hAnsi="Cambria"/>
    </w:rPr>
  </w:style>
  <w:style w:type="paragraph" w:customStyle="1" w:styleId="xl65">
    <w:name w:val="xl65"/>
    <w:basedOn w:val="Normalny"/>
    <w:rsid w:val="001108B9"/>
    <w:pPr>
      <w:shd w:val="clear" w:color="000000" w:fill="FFFFFF"/>
      <w:spacing w:before="100" w:beforeAutospacing="1" w:after="100" w:afterAutospacing="1"/>
    </w:pPr>
    <w:rPr>
      <w:rFonts w:ascii="Cambria" w:hAnsi="Cambria"/>
    </w:rPr>
  </w:style>
  <w:style w:type="paragraph" w:customStyle="1" w:styleId="xl66">
    <w:name w:val="xl6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67">
    <w:name w:val="xl67"/>
    <w:basedOn w:val="Normalny"/>
    <w:rsid w:val="001108B9"/>
    <w:pPr>
      <w:shd w:val="clear" w:color="000000" w:fill="FFFFFF"/>
      <w:spacing w:before="100" w:beforeAutospacing="1" w:after="100" w:afterAutospacing="1"/>
    </w:pPr>
    <w:rPr>
      <w:rFonts w:ascii="Cambria" w:hAnsi="Cambria"/>
      <w:b/>
      <w:bCs/>
    </w:rPr>
  </w:style>
  <w:style w:type="paragraph" w:customStyle="1" w:styleId="xl68">
    <w:name w:val="xl68"/>
    <w:basedOn w:val="Normalny"/>
    <w:rsid w:val="001108B9"/>
    <w:pPr>
      <w:shd w:val="clear" w:color="000000" w:fill="FFFFFF"/>
      <w:spacing w:before="100" w:beforeAutospacing="1" w:after="100" w:afterAutospacing="1"/>
      <w:jc w:val="center"/>
    </w:pPr>
    <w:rPr>
      <w:rFonts w:ascii="Cambria" w:hAnsi="Cambria"/>
      <w:b/>
      <w:bCs/>
    </w:rPr>
  </w:style>
  <w:style w:type="paragraph" w:customStyle="1" w:styleId="xl69">
    <w:name w:val="xl69"/>
    <w:basedOn w:val="Normalny"/>
    <w:rsid w:val="001108B9"/>
    <w:pPr>
      <w:shd w:val="clear" w:color="000000" w:fill="FFFFFF"/>
      <w:spacing w:before="100" w:beforeAutospacing="1" w:after="100" w:afterAutospacing="1"/>
    </w:pPr>
    <w:rPr>
      <w:rFonts w:ascii="Cambria" w:hAnsi="Cambria"/>
      <w:color w:val="3366FF"/>
    </w:rPr>
  </w:style>
  <w:style w:type="paragraph" w:customStyle="1" w:styleId="xl70">
    <w:name w:val="xl70"/>
    <w:basedOn w:val="Normalny"/>
    <w:rsid w:val="001108B9"/>
    <w:pPr>
      <w:shd w:val="clear" w:color="000000" w:fill="FFFFFF"/>
      <w:spacing w:before="100" w:beforeAutospacing="1" w:after="100" w:afterAutospacing="1"/>
    </w:pPr>
    <w:rPr>
      <w:rFonts w:ascii="Cambria" w:hAnsi="Cambria"/>
      <w:color w:val="FF0000"/>
    </w:rPr>
  </w:style>
  <w:style w:type="paragraph" w:customStyle="1" w:styleId="xl71">
    <w:name w:val="xl71"/>
    <w:basedOn w:val="Normalny"/>
    <w:rsid w:val="001108B9"/>
    <w:pPr>
      <w:shd w:val="clear" w:color="000000" w:fill="FFFFFF"/>
      <w:spacing w:before="100" w:beforeAutospacing="1" w:after="100" w:afterAutospacing="1"/>
    </w:pPr>
    <w:rPr>
      <w:rFonts w:ascii="Cambria" w:hAnsi="Cambria"/>
    </w:rPr>
  </w:style>
  <w:style w:type="paragraph" w:customStyle="1" w:styleId="xl72">
    <w:name w:val="xl72"/>
    <w:basedOn w:val="Normalny"/>
    <w:rsid w:val="001108B9"/>
    <w:pPr>
      <w:spacing w:before="100" w:beforeAutospacing="1" w:after="100" w:afterAutospacing="1"/>
    </w:pPr>
    <w:rPr>
      <w:rFonts w:ascii="Cambria" w:hAnsi="Cambria"/>
    </w:rPr>
  </w:style>
  <w:style w:type="paragraph" w:customStyle="1" w:styleId="xl73">
    <w:name w:val="xl7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74">
    <w:name w:val="xl74"/>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75">
    <w:name w:val="xl75"/>
    <w:basedOn w:val="Normalny"/>
    <w:rsid w:val="001108B9"/>
    <w:pPr>
      <w:shd w:val="clear" w:color="000000" w:fill="FFFFFF"/>
      <w:spacing w:before="100" w:beforeAutospacing="1" w:after="100" w:afterAutospacing="1"/>
    </w:pPr>
  </w:style>
  <w:style w:type="paragraph" w:customStyle="1" w:styleId="xl76">
    <w:name w:val="xl76"/>
    <w:basedOn w:val="Normalny"/>
    <w:rsid w:val="001108B9"/>
    <w:pPr>
      <w:shd w:val="clear" w:color="000000" w:fill="FFFFFF"/>
      <w:spacing w:before="100" w:beforeAutospacing="1" w:after="100" w:afterAutospacing="1"/>
    </w:pPr>
  </w:style>
  <w:style w:type="paragraph" w:customStyle="1" w:styleId="xl77">
    <w:name w:val="xl7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78">
    <w:name w:val="xl78"/>
    <w:basedOn w:val="Normalny"/>
    <w:rsid w:val="001108B9"/>
    <w:pPr>
      <w:shd w:val="clear" w:color="000000" w:fill="FFFFFF"/>
      <w:spacing w:before="100" w:beforeAutospacing="1" w:after="100" w:afterAutospacing="1"/>
    </w:pPr>
    <w:rPr>
      <w:color w:val="FF0000"/>
    </w:rPr>
  </w:style>
  <w:style w:type="paragraph" w:customStyle="1" w:styleId="xl79">
    <w:name w:val="xl79"/>
    <w:basedOn w:val="Normalny"/>
    <w:rsid w:val="001108B9"/>
    <w:pPr>
      <w:shd w:val="clear" w:color="000000" w:fill="FFFFFF"/>
      <w:spacing w:before="100" w:beforeAutospacing="1" w:after="100" w:afterAutospacing="1"/>
    </w:pPr>
    <w:rPr>
      <w:color w:val="3366FF"/>
    </w:rPr>
  </w:style>
  <w:style w:type="paragraph" w:customStyle="1" w:styleId="xl80">
    <w:name w:val="xl80"/>
    <w:basedOn w:val="Normalny"/>
    <w:rsid w:val="001108B9"/>
    <w:pPr>
      <w:shd w:val="clear" w:color="000000" w:fill="FFFFFF"/>
      <w:spacing w:before="100" w:beforeAutospacing="1" w:after="100" w:afterAutospacing="1"/>
    </w:pPr>
    <w:rPr>
      <w:color w:val="FF5050"/>
    </w:rPr>
  </w:style>
  <w:style w:type="paragraph" w:customStyle="1" w:styleId="xl81">
    <w:name w:val="xl81"/>
    <w:basedOn w:val="Normalny"/>
    <w:rsid w:val="001108B9"/>
    <w:pPr>
      <w:shd w:val="clear" w:color="000000" w:fill="FFFF66"/>
      <w:spacing w:before="100" w:beforeAutospacing="1" w:after="100" w:afterAutospacing="1"/>
    </w:pPr>
    <w:rPr>
      <w:color w:val="3366FF"/>
    </w:rPr>
  </w:style>
  <w:style w:type="paragraph" w:customStyle="1" w:styleId="xl82">
    <w:name w:val="xl82"/>
    <w:basedOn w:val="Normalny"/>
    <w:rsid w:val="001108B9"/>
    <w:pPr>
      <w:shd w:val="clear" w:color="000000" w:fill="FFFF66"/>
      <w:spacing w:before="100" w:beforeAutospacing="1" w:after="100" w:afterAutospacing="1"/>
    </w:pPr>
    <w:rPr>
      <w:rFonts w:ascii="Cambria" w:hAnsi="Cambria"/>
      <w:color w:val="FF0000"/>
    </w:rPr>
  </w:style>
  <w:style w:type="paragraph" w:customStyle="1" w:styleId="xl83">
    <w:name w:val="xl8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4">
    <w:name w:val="xl84"/>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5">
    <w:name w:val="xl85"/>
    <w:basedOn w:val="Normalny"/>
    <w:rsid w:val="001108B9"/>
    <w:pPr>
      <w:pBdr>
        <w:top w:val="double" w:sz="6" w:space="0" w:color="auto"/>
        <w:left w:val="double" w:sz="6" w:space="0" w:color="auto"/>
        <w:right w:val="double" w:sz="6" w:space="0" w:color="auto"/>
      </w:pBdr>
      <w:shd w:val="clear" w:color="000000" w:fill="FFFFFF"/>
      <w:spacing w:before="100" w:beforeAutospacing="1" w:after="100" w:afterAutospacing="1"/>
      <w:jc w:val="center"/>
    </w:pPr>
    <w:rPr>
      <w:rFonts w:ascii="Cambria" w:hAnsi="Cambria"/>
      <w:b/>
      <w:bCs/>
    </w:rPr>
  </w:style>
  <w:style w:type="paragraph" w:customStyle="1" w:styleId="xl86">
    <w:name w:val="xl8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87">
    <w:name w:val="xl8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88">
    <w:name w:val="xl88"/>
    <w:basedOn w:val="Normalny"/>
    <w:rsid w:val="001108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89">
    <w:name w:val="xl8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90">
    <w:name w:val="xl90"/>
    <w:basedOn w:val="Normalny"/>
    <w:rsid w:val="001108B9"/>
    <w:pPr>
      <w:pBdr>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1">
    <w:name w:val="xl91"/>
    <w:basedOn w:val="Normalny"/>
    <w:rsid w:val="001108B9"/>
    <w:pPr>
      <w:pBdr>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2">
    <w:name w:val="xl92"/>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3">
    <w:name w:val="xl93"/>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94">
    <w:name w:val="xl94"/>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95">
    <w:name w:val="xl95"/>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6">
    <w:name w:val="xl96"/>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7">
    <w:name w:val="xl9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Cambria" w:hAnsi="Cambria"/>
    </w:rPr>
  </w:style>
  <w:style w:type="paragraph" w:customStyle="1" w:styleId="xl98">
    <w:name w:val="xl98"/>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99">
    <w:name w:val="xl99"/>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0">
    <w:name w:val="xl100"/>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01">
    <w:name w:val="xl101"/>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102">
    <w:name w:val="xl102"/>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3">
    <w:name w:val="xl103"/>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4">
    <w:name w:val="xl10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5">
    <w:name w:val="xl105"/>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rPr>
  </w:style>
  <w:style w:type="paragraph" w:customStyle="1" w:styleId="xl106">
    <w:name w:val="xl10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ambria" w:hAnsi="Cambria"/>
    </w:rPr>
  </w:style>
  <w:style w:type="paragraph" w:customStyle="1" w:styleId="xl107">
    <w:name w:val="xl10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8">
    <w:name w:val="xl108"/>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Cambria" w:hAnsi="Cambria"/>
    </w:rPr>
  </w:style>
  <w:style w:type="paragraph" w:customStyle="1" w:styleId="xl109">
    <w:name w:val="xl10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mbria" w:hAnsi="Cambria"/>
    </w:rPr>
  </w:style>
  <w:style w:type="paragraph" w:customStyle="1" w:styleId="xl110">
    <w:name w:val="xl110"/>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111">
    <w:name w:val="xl111"/>
    <w:basedOn w:val="Normalny"/>
    <w:rsid w:val="001108B9"/>
    <w:pPr>
      <w:pBdr>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112">
    <w:name w:val="xl112"/>
    <w:basedOn w:val="Normalny"/>
    <w:rsid w:val="001108B9"/>
    <w:pPr>
      <w:pBdr>
        <w:bottom w:val="single" w:sz="4" w:space="0" w:color="auto"/>
        <w:right w:val="single" w:sz="4" w:space="0" w:color="auto"/>
      </w:pBdr>
      <w:spacing w:before="100" w:beforeAutospacing="1" w:after="100" w:afterAutospacing="1"/>
    </w:pPr>
    <w:rPr>
      <w:rFonts w:ascii="Cambria" w:hAnsi="Cambria"/>
    </w:rPr>
  </w:style>
  <w:style w:type="paragraph" w:customStyle="1" w:styleId="xl113">
    <w:name w:val="xl113"/>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14">
    <w:name w:val="xl11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Akapitzlist1">
    <w:name w:val="Akapit z listą1"/>
    <w:basedOn w:val="Normalny"/>
    <w:uiPriority w:val="99"/>
    <w:qFormat/>
    <w:rsid w:val="00A54645"/>
    <w:pPr>
      <w:spacing w:after="200" w:line="276" w:lineRule="auto"/>
      <w:ind w:left="720"/>
      <w:contextualSpacing/>
    </w:pPr>
    <w:rPr>
      <w:rFonts w:ascii="Calibri" w:hAnsi="Calibri"/>
      <w:sz w:val="22"/>
      <w:szCs w:val="22"/>
      <w:lang w:eastAsia="en-US"/>
    </w:rPr>
  </w:style>
  <w:style w:type="character" w:customStyle="1" w:styleId="TekstprzypisukocowegoZnak1">
    <w:name w:val="Tekst przypisu końcowego Znak1"/>
    <w:uiPriority w:val="99"/>
    <w:semiHidden/>
    <w:rsid w:val="00215E7C"/>
    <w:rPr>
      <w:rFonts w:ascii="Times New Roman" w:eastAsia="Times New Roman" w:hAnsi="Times New Roman"/>
    </w:rPr>
  </w:style>
  <w:style w:type="paragraph" w:customStyle="1" w:styleId="text1x">
    <w:name w:val="text 1.x"/>
    <w:basedOn w:val="Normalny"/>
    <w:rsid w:val="00215E7C"/>
    <w:pPr>
      <w:spacing w:line="288" w:lineRule="auto"/>
      <w:ind w:left="567"/>
      <w:jc w:val="both"/>
    </w:pPr>
    <w:rPr>
      <w:sz w:val="22"/>
      <w:szCs w:val="20"/>
      <w:lang w:eastAsia="en-US"/>
    </w:rPr>
  </w:style>
  <w:style w:type="paragraph" w:styleId="Poprawka">
    <w:name w:val="Revision"/>
    <w:hidden/>
    <w:uiPriority w:val="99"/>
    <w:semiHidden/>
    <w:rsid w:val="00215E7C"/>
    <w:rPr>
      <w:rFonts w:ascii="Times New Roman" w:eastAsia="Times New Roman" w:hAnsi="Times New Roman"/>
      <w:sz w:val="24"/>
      <w:szCs w:val="24"/>
    </w:rPr>
  </w:style>
  <w:style w:type="paragraph" w:customStyle="1" w:styleId="Style1">
    <w:name w:val="Style1"/>
    <w:rsid w:val="007D4FC9"/>
    <w:pPr>
      <w:tabs>
        <w:tab w:val="left" w:pos="3544"/>
      </w:tabs>
      <w:jc w:val="both"/>
    </w:pPr>
    <w:rPr>
      <w:rFonts w:ascii="Arial" w:eastAsia="Times New Roman" w:hAnsi="Arial"/>
      <w:noProof/>
      <w:sz w:val="22"/>
    </w:rPr>
  </w:style>
  <w:style w:type="character" w:styleId="Pogrubienie">
    <w:name w:val="Strong"/>
    <w:qFormat/>
    <w:rsid w:val="00427F01"/>
    <w:rPr>
      <w:b/>
      <w:bCs/>
    </w:rPr>
  </w:style>
  <w:style w:type="paragraph" w:customStyle="1" w:styleId="ReportHeading1">
    <w:name w:val="ReportHeading1"/>
    <w:basedOn w:val="Normalny"/>
    <w:uiPriority w:val="99"/>
    <w:rsid w:val="00427F01"/>
    <w:pPr>
      <w:framePr w:w="6521" w:h="1055" w:hSpace="142" w:wrap="around" w:vAnchor="page" w:hAnchor="page" w:x="1441" w:y="4452"/>
      <w:spacing w:line="300" w:lineRule="atLeast"/>
      <w:jc w:val="both"/>
    </w:pPr>
    <w:rPr>
      <w:b/>
      <w:szCs w:val="20"/>
      <w:lang w:eastAsia="en-US"/>
    </w:rPr>
  </w:style>
  <w:style w:type="paragraph" w:styleId="Tekstblokowy">
    <w:name w:val="Block Text"/>
    <w:basedOn w:val="Normalny"/>
    <w:rsid w:val="005A04AF"/>
    <w:pPr>
      <w:ind w:left="426" w:right="284"/>
      <w:jc w:val="both"/>
    </w:pPr>
    <w:rPr>
      <w:sz w:val="28"/>
      <w:szCs w:val="20"/>
    </w:rPr>
  </w:style>
  <w:style w:type="table" w:customStyle="1" w:styleId="Tabela-Siatka1">
    <w:name w:val="Tabela - Siatka1"/>
    <w:basedOn w:val="Standardowy"/>
    <w:next w:val="Tabela-Siatka"/>
    <w:uiPriority w:val="59"/>
    <w:rsid w:val="00100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qFormat/>
    <w:rsid w:val="0043397C"/>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43397C"/>
    <w:pPr>
      <w:spacing w:after="100" w:line="276" w:lineRule="auto"/>
      <w:ind w:left="220"/>
    </w:pPr>
    <w:rPr>
      <w:rFonts w:ascii="Calibri" w:hAnsi="Calibri" w:cs="Calibri"/>
      <w:sz w:val="22"/>
      <w:szCs w:val="22"/>
    </w:rPr>
  </w:style>
  <w:style w:type="paragraph" w:styleId="Spistreci1">
    <w:name w:val="toc 1"/>
    <w:basedOn w:val="Normalny"/>
    <w:next w:val="Normalny"/>
    <w:autoRedefine/>
    <w:uiPriority w:val="39"/>
    <w:rsid w:val="0043397C"/>
    <w:pPr>
      <w:spacing w:after="100" w:line="276" w:lineRule="auto"/>
    </w:pPr>
    <w:rPr>
      <w:rFonts w:ascii="Calibri" w:hAnsi="Calibri" w:cs="Calibri"/>
      <w:sz w:val="22"/>
      <w:szCs w:val="22"/>
    </w:rPr>
  </w:style>
  <w:style w:type="character" w:customStyle="1" w:styleId="AkapitzlistZnak">
    <w:name w:val="Akapit z listą Znak"/>
    <w:aliases w:val="RR PGE Akapit z listą Znak,Normal Znak,Akapit z listą3 Znak,Akapit z listą31 Znak,Podsis rysunku Znak,Normalny1 Znak,Preambuła Znak,Lista 1 Znak,Nagłowek 3 Znak,Dot pt Znak,lp1 Znak,List Paragraph2 Znak,ISCG Numerowanie Znak"/>
    <w:basedOn w:val="Domylnaczcionkaakapitu"/>
    <w:link w:val="Akapitzlist"/>
    <w:uiPriority w:val="34"/>
    <w:qFormat/>
    <w:locked/>
    <w:rsid w:val="0043397C"/>
    <w:rPr>
      <w:rFonts w:ascii="Times New Roman" w:eastAsia="Times New Roman" w:hAnsi="Times New Roman"/>
      <w:sz w:val="24"/>
      <w:szCs w:val="24"/>
    </w:rPr>
  </w:style>
  <w:style w:type="character" w:customStyle="1" w:styleId="Styl1Znak">
    <w:name w:val="Styl1 Znak"/>
    <w:basedOn w:val="AkapitzlistZnak"/>
    <w:uiPriority w:val="99"/>
    <w:locked/>
    <w:rsid w:val="0043397C"/>
    <w:rPr>
      <w:rFonts w:ascii="Times New Roman" w:eastAsia="Times New Roman" w:hAnsi="Times New Roman"/>
      <w:b/>
      <w:bCs/>
      <w:sz w:val="24"/>
      <w:szCs w:val="24"/>
    </w:rPr>
  </w:style>
  <w:style w:type="character" w:customStyle="1" w:styleId="Styl2Znak">
    <w:name w:val="Styl2 Znak"/>
    <w:basedOn w:val="AkapitzlistZnak"/>
    <w:uiPriority w:val="99"/>
    <w:locked/>
    <w:rsid w:val="0043397C"/>
    <w:rPr>
      <w:rFonts w:ascii="Times New Roman" w:eastAsia="Times New Roman" w:hAnsi="Times New Roman"/>
      <w:b/>
      <w:bCs/>
      <w:sz w:val="24"/>
      <w:szCs w:val="24"/>
    </w:rPr>
  </w:style>
  <w:style w:type="paragraph" w:styleId="Spistreci3">
    <w:name w:val="toc 3"/>
    <w:basedOn w:val="Normalny"/>
    <w:next w:val="Normalny"/>
    <w:autoRedefine/>
    <w:uiPriority w:val="39"/>
    <w:unhideWhenUsed/>
    <w:rsid w:val="00873841"/>
    <w:pPr>
      <w:spacing w:after="100"/>
      <w:ind w:left="480"/>
    </w:pPr>
  </w:style>
  <w:style w:type="paragraph" w:customStyle="1" w:styleId="A-SIWZRozdzia">
    <w:name w:val="A - SIWZ_Rozdział"/>
    <w:basedOn w:val="Normalny"/>
    <w:uiPriority w:val="99"/>
    <w:rsid w:val="00C0533E"/>
    <w:pPr>
      <w:keepNext/>
      <w:numPr>
        <w:numId w:val="9"/>
      </w:numPr>
      <w:spacing w:before="360"/>
    </w:pPr>
    <w:rPr>
      <w:rFonts w:ascii="Tahoma" w:hAnsi="Tahoma"/>
      <w:b/>
      <w:sz w:val="20"/>
    </w:rPr>
  </w:style>
  <w:style w:type="paragraph" w:customStyle="1" w:styleId="A-SIWZustpnum">
    <w:name w:val="A - SIWZ_ustęp num"/>
    <w:basedOn w:val="Normalny"/>
    <w:uiPriority w:val="99"/>
    <w:rsid w:val="00C0533E"/>
    <w:pPr>
      <w:numPr>
        <w:ilvl w:val="1"/>
        <w:numId w:val="9"/>
      </w:numPr>
      <w:spacing w:before="120"/>
    </w:pPr>
    <w:rPr>
      <w:rFonts w:ascii="Tahoma" w:hAnsi="Tahoma"/>
      <w:sz w:val="20"/>
    </w:rPr>
  </w:style>
  <w:style w:type="paragraph" w:customStyle="1" w:styleId="A-SIWZpodpunkt">
    <w:name w:val="A - SIWZ_podpunkt"/>
    <w:basedOn w:val="Normalny"/>
    <w:uiPriority w:val="99"/>
    <w:rsid w:val="00C0533E"/>
    <w:pPr>
      <w:numPr>
        <w:ilvl w:val="2"/>
        <w:numId w:val="9"/>
      </w:numPr>
      <w:spacing w:before="60"/>
    </w:pPr>
    <w:rPr>
      <w:rFonts w:ascii="Tahoma" w:hAnsi="Tahoma"/>
      <w:sz w:val="20"/>
    </w:rPr>
  </w:style>
  <w:style w:type="paragraph" w:customStyle="1" w:styleId="A-SIWZpodpunktwyliczanka">
    <w:name w:val="A - SIWZ_podpunkt_wyliczanka"/>
    <w:basedOn w:val="A-SIWZpodpunkt"/>
    <w:uiPriority w:val="99"/>
    <w:rsid w:val="00C0533E"/>
    <w:pPr>
      <w:numPr>
        <w:ilvl w:val="3"/>
      </w:numPr>
      <w:spacing w:before="0"/>
    </w:pPr>
  </w:style>
  <w:style w:type="paragraph" w:customStyle="1" w:styleId="ParaAttribute1">
    <w:name w:val="ParaAttribute1"/>
    <w:uiPriority w:val="99"/>
    <w:rsid w:val="00083652"/>
    <w:pPr>
      <w:widowControl w:val="0"/>
      <w:wordWrap w:val="0"/>
    </w:pPr>
    <w:rPr>
      <w:rFonts w:ascii="Times New Roman" w:eastAsia="aL" w:hAnsi="Times New Roman"/>
    </w:rPr>
  </w:style>
  <w:style w:type="character" w:customStyle="1" w:styleId="CharAttribute0">
    <w:name w:val="CharAttribute0"/>
    <w:uiPriority w:val="99"/>
    <w:rsid w:val="00083652"/>
    <w:rPr>
      <w:rFonts w:ascii="Times New Roman" w:eastAsia="Times New Roman" w:hAnsi="Times New Roman" w:cs="Times New Roman" w:hint="default"/>
      <w:sz w:val="24"/>
    </w:rPr>
  </w:style>
  <w:style w:type="character" w:customStyle="1" w:styleId="ListParagraphChar">
    <w:name w:val="List Paragraph Char"/>
    <w:link w:val="Akapitzlist2"/>
    <w:uiPriority w:val="34"/>
    <w:locked/>
    <w:rsid w:val="0008581D"/>
    <w:rPr>
      <w:rFonts w:cs="Calibri"/>
      <w:sz w:val="22"/>
      <w:szCs w:val="22"/>
    </w:rPr>
  </w:style>
  <w:style w:type="paragraph" w:customStyle="1" w:styleId="Akapitzlist2">
    <w:name w:val="Akapit z listą2"/>
    <w:basedOn w:val="Normalny"/>
    <w:link w:val="ListParagraphChar"/>
    <w:uiPriority w:val="34"/>
    <w:qFormat/>
    <w:rsid w:val="0008581D"/>
    <w:pPr>
      <w:spacing w:after="200" w:line="276" w:lineRule="auto"/>
      <w:ind w:left="720"/>
      <w:contextualSpacing/>
    </w:pPr>
    <w:rPr>
      <w:rFonts w:ascii="Calibri" w:eastAsia="Calibri" w:hAnsi="Calibri" w:cs="Calibri"/>
      <w:sz w:val="22"/>
      <w:szCs w:val="22"/>
    </w:rPr>
  </w:style>
  <w:style w:type="paragraph" w:styleId="Legenda">
    <w:name w:val="caption"/>
    <w:basedOn w:val="Normalny"/>
    <w:next w:val="Normalny"/>
    <w:uiPriority w:val="35"/>
    <w:unhideWhenUsed/>
    <w:qFormat/>
    <w:rsid w:val="00916B49"/>
    <w:pPr>
      <w:spacing w:after="200"/>
    </w:pPr>
    <w:rPr>
      <w:b/>
      <w:bCs/>
      <w:color w:val="4F81BD" w:themeColor="accent1"/>
      <w:sz w:val="18"/>
      <w:szCs w:val="18"/>
    </w:rPr>
  </w:style>
  <w:style w:type="character" w:styleId="Odwoanieprzypisukocowego">
    <w:name w:val="endnote reference"/>
    <w:basedOn w:val="Domylnaczcionkaakapitu"/>
    <w:semiHidden/>
    <w:unhideWhenUsed/>
    <w:rsid w:val="006C3743"/>
    <w:rPr>
      <w:vertAlign w:val="superscript"/>
    </w:rPr>
  </w:style>
  <w:style w:type="paragraph" w:customStyle="1" w:styleId="Standard">
    <w:name w:val="Standard"/>
    <w:rsid w:val="003634D7"/>
    <w:pPr>
      <w:widowControl w:val="0"/>
      <w:suppressAutoHyphens/>
      <w:autoSpaceDN w:val="0"/>
      <w:textAlignment w:val="baseline"/>
    </w:pPr>
    <w:rPr>
      <w:rFonts w:ascii="Times New Roman" w:eastAsia="Arial Unicode MS" w:hAnsi="Times New Roman" w:cs="Tahoma"/>
      <w:kern w:val="3"/>
      <w:sz w:val="24"/>
      <w:szCs w:val="24"/>
    </w:rPr>
  </w:style>
  <w:style w:type="numbering" w:customStyle="1" w:styleId="WW8Num1">
    <w:name w:val="WW8Num1"/>
    <w:basedOn w:val="Bezlisty"/>
    <w:rsid w:val="003634D7"/>
    <w:pPr>
      <w:numPr>
        <w:numId w:val="14"/>
      </w:numPr>
    </w:pPr>
  </w:style>
  <w:style w:type="character" w:customStyle="1" w:styleId="apple-converted-space">
    <w:name w:val="apple-converted-space"/>
    <w:basedOn w:val="Domylnaczcionkaakapitu"/>
    <w:rsid w:val="003634D7"/>
  </w:style>
  <w:style w:type="table" w:customStyle="1" w:styleId="DefaultTable">
    <w:name w:val="Default Table"/>
    <w:uiPriority w:val="99"/>
    <w:rsid w:val="003634D7"/>
    <w:rPr>
      <w:rFonts w:ascii="Times New Roman" w:eastAsia="aL"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uiPriority w:val="99"/>
    <w:rsid w:val="003634D7"/>
    <w:pPr>
      <w:widowControl w:val="0"/>
      <w:wordWrap w:val="0"/>
    </w:pPr>
    <w:rPr>
      <w:rFonts w:ascii="Times New Roman" w:eastAsia="aL" w:hAnsi="Times New Roman"/>
    </w:rPr>
  </w:style>
  <w:style w:type="paragraph" w:customStyle="1" w:styleId="TableText">
    <w:name w:val="Table Text"/>
    <w:rsid w:val="003634D7"/>
    <w:pPr>
      <w:widowControl w:val="0"/>
      <w:autoSpaceDE w:val="0"/>
      <w:autoSpaceDN w:val="0"/>
    </w:pPr>
    <w:rPr>
      <w:rFonts w:ascii="TimesNewRomanPS" w:eastAsia="Times New Roman" w:hAnsi="TimesNewRomanPS" w:cs="TimesNewRomanPS"/>
      <w:color w:val="000000"/>
      <w:sz w:val="24"/>
      <w:szCs w:val="24"/>
    </w:rPr>
  </w:style>
  <w:style w:type="table" w:customStyle="1" w:styleId="Tabela-Siatka2">
    <w:name w:val="Tabela - Siatka2"/>
    <w:basedOn w:val="Standardowy"/>
    <w:next w:val="Tabela-Siatka"/>
    <w:uiPriority w:val="59"/>
    <w:rsid w:val="002534C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sid w:val="00945E8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77428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0929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B47B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669">
      <w:bodyDiv w:val="1"/>
      <w:marLeft w:val="0"/>
      <w:marRight w:val="0"/>
      <w:marTop w:val="0"/>
      <w:marBottom w:val="0"/>
      <w:divBdr>
        <w:top w:val="none" w:sz="0" w:space="0" w:color="auto"/>
        <w:left w:val="none" w:sz="0" w:space="0" w:color="auto"/>
        <w:bottom w:val="none" w:sz="0" w:space="0" w:color="auto"/>
        <w:right w:val="none" w:sz="0" w:space="0" w:color="auto"/>
      </w:divBdr>
    </w:div>
    <w:div w:id="13729661">
      <w:bodyDiv w:val="1"/>
      <w:marLeft w:val="0"/>
      <w:marRight w:val="0"/>
      <w:marTop w:val="0"/>
      <w:marBottom w:val="0"/>
      <w:divBdr>
        <w:top w:val="none" w:sz="0" w:space="0" w:color="auto"/>
        <w:left w:val="none" w:sz="0" w:space="0" w:color="auto"/>
        <w:bottom w:val="none" w:sz="0" w:space="0" w:color="auto"/>
        <w:right w:val="none" w:sz="0" w:space="0" w:color="auto"/>
      </w:divBdr>
    </w:div>
    <w:div w:id="26685328">
      <w:bodyDiv w:val="1"/>
      <w:marLeft w:val="0"/>
      <w:marRight w:val="0"/>
      <w:marTop w:val="0"/>
      <w:marBottom w:val="0"/>
      <w:divBdr>
        <w:top w:val="none" w:sz="0" w:space="0" w:color="auto"/>
        <w:left w:val="none" w:sz="0" w:space="0" w:color="auto"/>
        <w:bottom w:val="none" w:sz="0" w:space="0" w:color="auto"/>
        <w:right w:val="none" w:sz="0" w:space="0" w:color="auto"/>
      </w:divBdr>
    </w:div>
    <w:div w:id="27147823">
      <w:bodyDiv w:val="1"/>
      <w:marLeft w:val="0"/>
      <w:marRight w:val="0"/>
      <w:marTop w:val="0"/>
      <w:marBottom w:val="0"/>
      <w:divBdr>
        <w:top w:val="none" w:sz="0" w:space="0" w:color="auto"/>
        <w:left w:val="none" w:sz="0" w:space="0" w:color="auto"/>
        <w:bottom w:val="none" w:sz="0" w:space="0" w:color="auto"/>
        <w:right w:val="none" w:sz="0" w:space="0" w:color="auto"/>
      </w:divBdr>
    </w:div>
    <w:div w:id="28455484">
      <w:bodyDiv w:val="1"/>
      <w:marLeft w:val="0"/>
      <w:marRight w:val="0"/>
      <w:marTop w:val="0"/>
      <w:marBottom w:val="0"/>
      <w:divBdr>
        <w:top w:val="none" w:sz="0" w:space="0" w:color="auto"/>
        <w:left w:val="none" w:sz="0" w:space="0" w:color="auto"/>
        <w:bottom w:val="none" w:sz="0" w:space="0" w:color="auto"/>
        <w:right w:val="none" w:sz="0" w:space="0" w:color="auto"/>
      </w:divBdr>
    </w:div>
    <w:div w:id="30619178">
      <w:bodyDiv w:val="1"/>
      <w:marLeft w:val="0"/>
      <w:marRight w:val="0"/>
      <w:marTop w:val="0"/>
      <w:marBottom w:val="0"/>
      <w:divBdr>
        <w:top w:val="none" w:sz="0" w:space="0" w:color="auto"/>
        <w:left w:val="none" w:sz="0" w:space="0" w:color="auto"/>
        <w:bottom w:val="none" w:sz="0" w:space="0" w:color="auto"/>
        <w:right w:val="none" w:sz="0" w:space="0" w:color="auto"/>
      </w:divBdr>
    </w:div>
    <w:div w:id="39287110">
      <w:bodyDiv w:val="1"/>
      <w:marLeft w:val="0"/>
      <w:marRight w:val="0"/>
      <w:marTop w:val="0"/>
      <w:marBottom w:val="0"/>
      <w:divBdr>
        <w:top w:val="none" w:sz="0" w:space="0" w:color="auto"/>
        <w:left w:val="none" w:sz="0" w:space="0" w:color="auto"/>
        <w:bottom w:val="none" w:sz="0" w:space="0" w:color="auto"/>
        <w:right w:val="none" w:sz="0" w:space="0" w:color="auto"/>
      </w:divBdr>
    </w:div>
    <w:div w:id="42101079">
      <w:bodyDiv w:val="1"/>
      <w:marLeft w:val="0"/>
      <w:marRight w:val="0"/>
      <w:marTop w:val="0"/>
      <w:marBottom w:val="0"/>
      <w:divBdr>
        <w:top w:val="none" w:sz="0" w:space="0" w:color="auto"/>
        <w:left w:val="none" w:sz="0" w:space="0" w:color="auto"/>
        <w:bottom w:val="none" w:sz="0" w:space="0" w:color="auto"/>
        <w:right w:val="none" w:sz="0" w:space="0" w:color="auto"/>
      </w:divBdr>
    </w:div>
    <w:div w:id="43649208">
      <w:bodyDiv w:val="1"/>
      <w:marLeft w:val="0"/>
      <w:marRight w:val="0"/>
      <w:marTop w:val="0"/>
      <w:marBottom w:val="0"/>
      <w:divBdr>
        <w:top w:val="none" w:sz="0" w:space="0" w:color="auto"/>
        <w:left w:val="none" w:sz="0" w:space="0" w:color="auto"/>
        <w:bottom w:val="none" w:sz="0" w:space="0" w:color="auto"/>
        <w:right w:val="none" w:sz="0" w:space="0" w:color="auto"/>
      </w:divBdr>
    </w:div>
    <w:div w:id="79761036">
      <w:bodyDiv w:val="1"/>
      <w:marLeft w:val="0"/>
      <w:marRight w:val="0"/>
      <w:marTop w:val="0"/>
      <w:marBottom w:val="0"/>
      <w:divBdr>
        <w:top w:val="none" w:sz="0" w:space="0" w:color="auto"/>
        <w:left w:val="none" w:sz="0" w:space="0" w:color="auto"/>
        <w:bottom w:val="none" w:sz="0" w:space="0" w:color="auto"/>
        <w:right w:val="none" w:sz="0" w:space="0" w:color="auto"/>
      </w:divBdr>
    </w:div>
    <w:div w:id="82073899">
      <w:bodyDiv w:val="1"/>
      <w:marLeft w:val="0"/>
      <w:marRight w:val="0"/>
      <w:marTop w:val="0"/>
      <w:marBottom w:val="0"/>
      <w:divBdr>
        <w:top w:val="none" w:sz="0" w:space="0" w:color="auto"/>
        <w:left w:val="none" w:sz="0" w:space="0" w:color="auto"/>
        <w:bottom w:val="none" w:sz="0" w:space="0" w:color="auto"/>
        <w:right w:val="none" w:sz="0" w:space="0" w:color="auto"/>
      </w:divBdr>
    </w:div>
    <w:div w:id="87819113">
      <w:bodyDiv w:val="1"/>
      <w:marLeft w:val="0"/>
      <w:marRight w:val="0"/>
      <w:marTop w:val="0"/>
      <w:marBottom w:val="0"/>
      <w:divBdr>
        <w:top w:val="none" w:sz="0" w:space="0" w:color="auto"/>
        <w:left w:val="none" w:sz="0" w:space="0" w:color="auto"/>
        <w:bottom w:val="none" w:sz="0" w:space="0" w:color="auto"/>
        <w:right w:val="none" w:sz="0" w:space="0" w:color="auto"/>
      </w:divBdr>
    </w:div>
    <w:div w:id="104469670">
      <w:bodyDiv w:val="1"/>
      <w:marLeft w:val="0"/>
      <w:marRight w:val="0"/>
      <w:marTop w:val="0"/>
      <w:marBottom w:val="0"/>
      <w:divBdr>
        <w:top w:val="none" w:sz="0" w:space="0" w:color="auto"/>
        <w:left w:val="none" w:sz="0" w:space="0" w:color="auto"/>
        <w:bottom w:val="none" w:sz="0" w:space="0" w:color="auto"/>
        <w:right w:val="none" w:sz="0" w:space="0" w:color="auto"/>
      </w:divBdr>
    </w:div>
    <w:div w:id="105121045">
      <w:bodyDiv w:val="1"/>
      <w:marLeft w:val="0"/>
      <w:marRight w:val="0"/>
      <w:marTop w:val="0"/>
      <w:marBottom w:val="0"/>
      <w:divBdr>
        <w:top w:val="none" w:sz="0" w:space="0" w:color="auto"/>
        <w:left w:val="none" w:sz="0" w:space="0" w:color="auto"/>
        <w:bottom w:val="none" w:sz="0" w:space="0" w:color="auto"/>
        <w:right w:val="none" w:sz="0" w:space="0" w:color="auto"/>
      </w:divBdr>
    </w:div>
    <w:div w:id="115371534">
      <w:bodyDiv w:val="1"/>
      <w:marLeft w:val="0"/>
      <w:marRight w:val="0"/>
      <w:marTop w:val="0"/>
      <w:marBottom w:val="0"/>
      <w:divBdr>
        <w:top w:val="none" w:sz="0" w:space="0" w:color="auto"/>
        <w:left w:val="none" w:sz="0" w:space="0" w:color="auto"/>
        <w:bottom w:val="none" w:sz="0" w:space="0" w:color="auto"/>
        <w:right w:val="none" w:sz="0" w:space="0" w:color="auto"/>
      </w:divBdr>
    </w:div>
    <w:div w:id="157575582">
      <w:bodyDiv w:val="1"/>
      <w:marLeft w:val="0"/>
      <w:marRight w:val="0"/>
      <w:marTop w:val="0"/>
      <w:marBottom w:val="0"/>
      <w:divBdr>
        <w:top w:val="none" w:sz="0" w:space="0" w:color="auto"/>
        <w:left w:val="none" w:sz="0" w:space="0" w:color="auto"/>
        <w:bottom w:val="none" w:sz="0" w:space="0" w:color="auto"/>
        <w:right w:val="none" w:sz="0" w:space="0" w:color="auto"/>
      </w:divBdr>
    </w:div>
    <w:div w:id="164710613">
      <w:bodyDiv w:val="1"/>
      <w:marLeft w:val="0"/>
      <w:marRight w:val="0"/>
      <w:marTop w:val="0"/>
      <w:marBottom w:val="0"/>
      <w:divBdr>
        <w:top w:val="none" w:sz="0" w:space="0" w:color="auto"/>
        <w:left w:val="none" w:sz="0" w:space="0" w:color="auto"/>
        <w:bottom w:val="none" w:sz="0" w:space="0" w:color="auto"/>
        <w:right w:val="none" w:sz="0" w:space="0" w:color="auto"/>
      </w:divBdr>
    </w:div>
    <w:div w:id="173149852">
      <w:bodyDiv w:val="1"/>
      <w:marLeft w:val="0"/>
      <w:marRight w:val="0"/>
      <w:marTop w:val="0"/>
      <w:marBottom w:val="0"/>
      <w:divBdr>
        <w:top w:val="none" w:sz="0" w:space="0" w:color="auto"/>
        <w:left w:val="none" w:sz="0" w:space="0" w:color="auto"/>
        <w:bottom w:val="none" w:sz="0" w:space="0" w:color="auto"/>
        <w:right w:val="none" w:sz="0" w:space="0" w:color="auto"/>
      </w:divBdr>
    </w:div>
    <w:div w:id="181866489">
      <w:bodyDiv w:val="1"/>
      <w:marLeft w:val="0"/>
      <w:marRight w:val="0"/>
      <w:marTop w:val="0"/>
      <w:marBottom w:val="0"/>
      <w:divBdr>
        <w:top w:val="none" w:sz="0" w:space="0" w:color="auto"/>
        <w:left w:val="none" w:sz="0" w:space="0" w:color="auto"/>
        <w:bottom w:val="none" w:sz="0" w:space="0" w:color="auto"/>
        <w:right w:val="none" w:sz="0" w:space="0" w:color="auto"/>
      </w:divBdr>
    </w:div>
    <w:div w:id="197666204">
      <w:bodyDiv w:val="1"/>
      <w:marLeft w:val="0"/>
      <w:marRight w:val="0"/>
      <w:marTop w:val="0"/>
      <w:marBottom w:val="0"/>
      <w:divBdr>
        <w:top w:val="none" w:sz="0" w:space="0" w:color="auto"/>
        <w:left w:val="none" w:sz="0" w:space="0" w:color="auto"/>
        <w:bottom w:val="none" w:sz="0" w:space="0" w:color="auto"/>
        <w:right w:val="none" w:sz="0" w:space="0" w:color="auto"/>
      </w:divBdr>
    </w:div>
    <w:div w:id="200870426">
      <w:bodyDiv w:val="1"/>
      <w:marLeft w:val="0"/>
      <w:marRight w:val="0"/>
      <w:marTop w:val="0"/>
      <w:marBottom w:val="0"/>
      <w:divBdr>
        <w:top w:val="none" w:sz="0" w:space="0" w:color="auto"/>
        <w:left w:val="none" w:sz="0" w:space="0" w:color="auto"/>
        <w:bottom w:val="none" w:sz="0" w:space="0" w:color="auto"/>
        <w:right w:val="none" w:sz="0" w:space="0" w:color="auto"/>
      </w:divBdr>
    </w:div>
    <w:div w:id="206383066">
      <w:bodyDiv w:val="1"/>
      <w:marLeft w:val="0"/>
      <w:marRight w:val="0"/>
      <w:marTop w:val="0"/>
      <w:marBottom w:val="0"/>
      <w:divBdr>
        <w:top w:val="none" w:sz="0" w:space="0" w:color="auto"/>
        <w:left w:val="none" w:sz="0" w:space="0" w:color="auto"/>
        <w:bottom w:val="none" w:sz="0" w:space="0" w:color="auto"/>
        <w:right w:val="none" w:sz="0" w:space="0" w:color="auto"/>
      </w:divBdr>
    </w:div>
    <w:div w:id="206569788">
      <w:bodyDiv w:val="1"/>
      <w:marLeft w:val="0"/>
      <w:marRight w:val="0"/>
      <w:marTop w:val="0"/>
      <w:marBottom w:val="0"/>
      <w:divBdr>
        <w:top w:val="none" w:sz="0" w:space="0" w:color="auto"/>
        <w:left w:val="none" w:sz="0" w:space="0" w:color="auto"/>
        <w:bottom w:val="none" w:sz="0" w:space="0" w:color="auto"/>
        <w:right w:val="none" w:sz="0" w:space="0" w:color="auto"/>
      </w:divBdr>
    </w:div>
    <w:div w:id="214243177">
      <w:bodyDiv w:val="1"/>
      <w:marLeft w:val="0"/>
      <w:marRight w:val="0"/>
      <w:marTop w:val="0"/>
      <w:marBottom w:val="0"/>
      <w:divBdr>
        <w:top w:val="none" w:sz="0" w:space="0" w:color="auto"/>
        <w:left w:val="none" w:sz="0" w:space="0" w:color="auto"/>
        <w:bottom w:val="none" w:sz="0" w:space="0" w:color="auto"/>
        <w:right w:val="none" w:sz="0" w:space="0" w:color="auto"/>
      </w:divBdr>
    </w:div>
    <w:div w:id="236937921">
      <w:bodyDiv w:val="1"/>
      <w:marLeft w:val="0"/>
      <w:marRight w:val="0"/>
      <w:marTop w:val="0"/>
      <w:marBottom w:val="0"/>
      <w:divBdr>
        <w:top w:val="none" w:sz="0" w:space="0" w:color="auto"/>
        <w:left w:val="none" w:sz="0" w:space="0" w:color="auto"/>
        <w:bottom w:val="none" w:sz="0" w:space="0" w:color="auto"/>
        <w:right w:val="none" w:sz="0" w:space="0" w:color="auto"/>
      </w:divBdr>
    </w:div>
    <w:div w:id="241330507">
      <w:bodyDiv w:val="1"/>
      <w:marLeft w:val="0"/>
      <w:marRight w:val="0"/>
      <w:marTop w:val="0"/>
      <w:marBottom w:val="0"/>
      <w:divBdr>
        <w:top w:val="none" w:sz="0" w:space="0" w:color="auto"/>
        <w:left w:val="none" w:sz="0" w:space="0" w:color="auto"/>
        <w:bottom w:val="none" w:sz="0" w:space="0" w:color="auto"/>
        <w:right w:val="none" w:sz="0" w:space="0" w:color="auto"/>
      </w:divBdr>
    </w:div>
    <w:div w:id="249437865">
      <w:bodyDiv w:val="1"/>
      <w:marLeft w:val="0"/>
      <w:marRight w:val="0"/>
      <w:marTop w:val="0"/>
      <w:marBottom w:val="0"/>
      <w:divBdr>
        <w:top w:val="none" w:sz="0" w:space="0" w:color="auto"/>
        <w:left w:val="none" w:sz="0" w:space="0" w:color="auto"/>
        <w:bottom w:val="none" w:sz="0" w:space="0" w:color="auto"/>
        <w:right w:val="none" w:sz="0" w:space="0" w:color="auto"/>
      </w:divBdr>
    </w:div>
    <w:div w:id="252861512">
      <w:bodyDiv w:val="1"/>
      <w:marLeft w:val="0"/>
      <w:marRight w:val="0"/>
      <w:marTop w:val="0"/>
      <w:marBottom w:val="0"/>
      <w:divBdr>
        <w:top w:val="none" w:sz="0" w:space="0" w:color="auto"/>
        <w:left w:val="none" w:sz="0" w:space="0" w:color="auto"/>
        <w:bottom w:val="none" w:sz="0" w:space="0" w:color="auto"/>
        <w:right w:val="none" w:sz="0" w:space="0" w:color="auto"/>
      </w:divBdr>
    </w:div>
    <w:div w:id="254628711">
      <w:bodyDiv w:val="1"/>
      <w:marLeft w:val="0"/>
      <w:marRight w:val="0"/>
      <w:marTop w:val="0"/>
      <w:marBottom w:val="0"/>
      <w:divBdr>
        <w:top w:val="none" w:sz="0" w:space="0" w:color="auto"/>
        <w:left w:val="none" w:sz="0" w:space="0" w:color="auto"/>
        <w:bottom w:val="none" w:sz="0" w:space="0" w:color="auto"/>
        <w:right w:val="none" w:sz="0" w:space="0" w:color="auto"/>
      </w:divBdr>
    </w:div>
    <w:div w:id="265574931">
      <w:bodyDiv w:val="1"/>
      <w:marLeft w:val="0"/>
      <w:marRight w:val="0"/>
      <w:marTop w:val="0"/>
      <w:marBottom w:val="0"/>
      <w:divBdr>
        <w:top w:val="none" w:sz="0" w:space="0" w:color="auto"/>
        <w:left w:val="none" w:sz="0" w:space="0" w:color="auto"/>
        <w:bottom w:val="none" w:sz="0" w:space="0" w:color="auto"/>
        <w:right w:val="none" w:sz="0" w:space="0" w:color="auto"/>
      </w:divBdr>
    </w:div>
    <w:div w:id="269581985">
      <w:bodyDiv w:val="1"/>
      <w:marLeft w:val="0"/>
      <w:marRight w:val="0"/>
      <w:marTop w:val="0"/>
      <w:marBottom w:val="0"/>
      <w:divBdr>
        <w:top w:val="none" w:sz="0" w:space="0" w:color="auto"/>
        <w:left w:val="none" w:sz="0" w:space="0" w:color="auto"/>
        <w:bottom w:val="none" w:sz="0" w:space="0" w:color="auto"/>
        <w:right w:val="none" w:sz="0" w:space="0" w:color="auto"/>
      </w:divBdr>
    </w:div>
    <w:div w:id="275983319">
      <w:bodyDiv w:val="1"/>
      <w:marLeft w:val="0"/>
      <w:marRight w:val="0"/>
      <w:marTop w:val="0"/>
      <w:marBottom w:val="0"/>
      <w:divBdr>
        <w:top w:val="none" w:sz="0" w:space="0" w:color="auto"/>
        <w:left w:val="none" w:sz="0" w:space="0" w:color="auto"/>
        <w:bottom w:val="none" w:sz="0" w:space="0" w:color="auto"/>
        <w:right w:val="none" w:sz="0" w:space="0" w:color="auto"/>
      </w:divBdr>
    </w:div>
    <w:div w:id="278727454">
      <w:bodyDiv w:val="1"/>
      <w:marLeft w:val="0"/>
      <w:marRight w:val="0"/>
      <w:marTop w:val="0"/>
      <w:marBottom w:val="0"/>
      <w:divBdr>
        <w:top w:val="none" w:sz="0" w:space="0" w:color="auto"/>
        <w:left w:val="none" w:sz="0" w:space="0" w:color="auto"/>
        <w:bottom w:val="none" w:sz="0" w:space="0" w:color="auto"/>
        <w:right w:val="none" w:sz="0" w:space="0" w:color="auto"/>
      </w:divBdr>
    </w:div>
    <w:div w:id="279724821">
      <w:bodyDiv w:val="1"/>
      <w:marLeft w:val="0"/>
      <w:marRight w:val="0"/>
      <w:marTop w:val="0"/>
      <w:marBottom w:val="0"/>
      <w:divBdr>
        <w:top w:val="none" w:sz="0" w:space="0" w:color="auto"/>
        <w:left w:val="none" w:sz="0" w:space="0" w:color="auto"/>
        <w:bottom w:val="none" w:sz="0" w:space="0" w:color="auto"/>
        <w:right w:val="none" w:sz="0" w:space="0" w:color="auto"/>
      </w:divBdr>
    </w:div>
    <w:div w:id="281965826">
      <w:bodyDiv w:val="1"/>
      <w:marLeft w:val="0"/>
      <w:marRight w:val="0"/>
      <w:marTop w:val="0"/>
      <w:marBottom w:val="0"/>
      <w:divBdr>
        <w:top w:val="none" w:sz="0" w:space="0" w:color="auto"/>
        <w:left w:val="none" w:sz="0" w:space="0" w:color="auto"/>
        <w:bottom w:val="none" w:sz="0" w:space="0" w:color="auto"/>
        <w:right w:val="none" w:sz="0" w:space="0" w:color="auto"/>
      </w:divBdr>
    </w:div>
    <w:div w:id="291328510">
      <w:bodyDiv w:val="1"/>
      <w:marLeft w:val="0"/>
      <w:marRight w:val="0"/>
      <w:marTop w:val="0"/>
      <w:marBottom w:val="0"/>
      <w:divBdr>
        <w:top w:val="none" w:sz="0" w:space="0" w:color="auto"/>
        <w:left w:val="none" w:sz="0" w:space="0" w:color="auto"/>
        <w:bottom w:val="none" w:sz="0" w:space="0" w:color="auto"/>
        <w:right w:val="none" w:sz="0" w:space="0" w:color="auto"/>
      </w:divBdr>
    </w:div>
    <w:div w:id="294065163">
      <w:bodyDiv w:val="1"/>
      <w:marLeft w:val="0"/>
      <w:marRight w:val="0"/>
      <w:marTop w:val="0"/>
      <w:marBottom w:val="0"/>
      <w:divBdr>
        <w:top w:val="none" w:sz="0" w:space="0" w:color="auto"/>
        <w:left w:val="none" w:sz="0" w:space="0" w:color="auto"/>
        <w:bottom w:val="none" w:sz="0" w:space="0" w:color="auto"/>
        <w:right w:val="none" w:sz="0" w:space="0" w:color="auto"/>
      </w:divBdr>
    </w:div>
    <w:div w:id="310909238">
      <w:bodyDiv w:val="1"/>
      <w:marLeft w:val="0"/>
      <w:marRight w:val="0"/>
      <w:marTop w:val="0"/>
      <w:marBottom w:val="0"/>
      <w:divBdr>
        <w:top w:val="none" w:sz="0" w:space="0" w:color="auto"/>
        <w:left w:val="none" w:sz="0" w:space="0" w:color="auto"/>
        <w:bottom w:val="none" w:sz="0" w:space="0" w:color="auto"/>
        <w:right w:val="none" w:sz="0" w:space="0" w:color="auto"/>
      </w:divBdr>
    </w:div>
    <w:div w:id="320232892">
      <w:bodyDiv w:val="1"/>
      <w:marLeft w:val="0"/>
      <w:marRight w:val="0"/>
      <w:marTop w:val="0"/>
      <w:marBottom w:val="0"/>
      <w:divBdr>
        <w:top w:val="none" w:sz="0" w:space="0" w:color="auto"/>
        <w:left w:val="none" w:sz="0" w:space="0" w:color="auto"/>
        <w:bottom w:val="none" w:sz="0" w:space="0" w:color="auto"/>
        <w:right w:val="none" w:sz="0" w:space="0" w:color="auto"/>
      </w:divBdr>
    </w:div>
    <w:div w:id="326787989">
      <w:bodyDiv w:val="1"/>
      <w:marLeft w:val="0"/>
      <w:marRight w:val="0"/>
      <w:marTop w:val="0"/>
      <w:marBottom w:val="0"/>
      <w:divBdr>
        <w:top w:val="none" w:sz="0" w:space="0" w:color="auto"/>
        <w:left w:val="none" w:sz="0" w:space="0" w:color="auto"/>
        <w:bottom w:val="none" w:sz="0" w:space="0" w:color="auto"/>
        <w:right w:val="none" w:sz="0" w:space="0" w:color="auto"/>
      </w:divBdr>
    </w:div>
    <w:div w:id="353114378">
      <w:bodyDiv w:val="1"/>
      <w:marLeft w:val="0"/>
      <w:marRight w:val="0"/>
      <w:marTop w:val="0"/>
      <w:marBottom w:val="0"/>
      <w:divBdr>
        <w:top w:val="none" w:sz="0" w:space="0" w:color="auto"/>
        <w:left w:val="none" w:sz="0" w:space="0" w:color="auto"/>
        <w:bottom w:val="none" w:sz="0" w:space="0" w:color="auto"/>
        <w:right w:val="none" w:sz="0" w:space="0" w:color="auto"/>
      </w:divBdr>
    </w:div>
    <w:div w:id="368071223">
      <w:bodyDiv w:val="1"/>
      <w:marLeft w:val="0"/>
      <w:marRight w:val="0"/>
      <w:marTop w:val="0"/>
      <w:marBottom w:val="0"/>
      <w:divBdr>
        <w:top w:val="none" w:sz="0" w:space="0" w:color="auto"/>
        <w:left w:val="none" w:sz="0" w:space="0" w:color="auto"/>
        <w:bottom w:val="none" w:sz="0" w:space="0" w:color="auto"/>
        <w:right w:val="none" w:sz="0" w:space="0" w:color="auto"/>
      </w:divBdr>
    </w:div>
    <w:div w:id="383912136">
      <w:bodyDiv w:val="1"/>
      <w:marLeft w:val="0"/>
      <w:marRight w:val="0"/>
      <w:marTop w:val="0"/>
      <w:marBottom w:val="0"/>
      <w:divBdr>
        <w:top w:val="none" w:sz="0" w:space="0" w:color="auto"/>
        <w:left w:val="none" w:sz="0" w:space="0" w:color="auto"/>
        <w:bottom w:val="none" w:sz="0" w:space="0" w:color="auto"/>
        <w:right w:val="none" w:sz="0" w:space="0" w:color="auto"/>
      </w:divBdr>
    </w:div>
    <w:div w:id="391003427">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396243239">
      <w:bodyDiv w:val="1"/>
      <w:marLeft w:val="0"/>
      <w:marRight w:val="0"/>
      <w:marTop w:val="0"/>
      <w:marBottom w:val="0"/>
      <w:divBdr>
        <w:top w:val="none" w:sz="0" w:space="0" w:color="auto"/>
        <w:left w:val="none" w:sz="0" w:space="0" w:color="auto"/>
        <w:bottom w:val="none" w:sz="0" w:space="0" w:color="auto"/>
        <w:right w:val="none" w:sz="0" w:space="0" w:color="auto"/>
      </w:divBdr>
    </w:div>
    <w:div w:id="405226016">
      <w:bodyDiv w:val="1"/>
      <w:marLeft w:val="0"/>
      <w:marRight w:val="0"/>
      <w:marTop w:val="0"/>
      <w:marBottom w:val="0"/>
      <w:divBdr>
        <w:top w:val="none" w:sz="0" w:space="0" w:color="auto"/>
        <w:left w:val="none" w:sz="0" w:space="0" w:color="auto"/>
        <w:bottom w:val="none" w:sz="0" w:space="0" w:color="auto"/>
        <w:right w:val="none" w:sz="0" w:space="0" w:color="auto"/>
      </w:divBdr>
    </w:div>
    <w:div w:id="410547519">
      <w:bodyDiv w:val="1"/>
      <w:marLeft w:val="0"/>
      <w:marRight w:val="0"/>
      <w:marTop w:val="0"/>
      <w:marBottom w:val="0"/>
      <w:divBdr>
        <w:top w:val="none" w:sz="0" w:space="0" w:color="auto"/>
        <w:left w:val="none" w:sz="0" w:space="0" w:color="auto"/>
        <w:bottom w:val="none" w:sz="0" w:space="0" w:color="auto"/>
        <w:right w:val="none" w:sz="0" w:space="0" w:color="auto"/>
      </w:divBdr>
    </w:div>
    <w:div w:id="416369413">
      <w:bodyDiv w:val="1"/>
      <w:marLeft w:val="0"/>
      <w:marRight w:val="0"/>
      <w:marTop w:val="0"/>
      <w:marBottom w:val="0"/>
      <w:divBdr>
        <w:top w:val="none" w:sz="0" w:space="0" w:color="auto"/>
        <w:left w:val="none" w:sz="0" w:space="0" w:color="auto"/>
        <w:bottom w:val="none" w:sz="0" w:space="0" w:color="auto"/>
        <w:right w:val="none" w:sz="0" w:space="0" w:color="auto"/>
      </w:divBdr>
    </w:div>
    <w:div w:id="417336334">
      <w:bodyDiv w:val="1"/>
      <w:marLeft w:val="0"/>
      <w:marRight w:val="0"/>
      <w:marTop w:val="0"/>
      <w:marBottom w:val="0"/>
      <w:divBdr>
        <w:top w:val="none" w:sz="0" w:space="0" w:color="auto"/>
        <w:left w:val="none" w:sz="0" w:space="0" w:color="auto"/>
        <w:bottom w:val="none" w:sz="0" w:space="0" w:color="auto"/>
        <w:right w:val="none" w:sz="0" w:space="0" w:color="auto"/>
      </w:divBdr>
    </w:div>
    <w:div w:id="422992772">
      <w:bodyDiv w:val="1"/>
      <w:marLeft w:val="0"/>
      <w:marRight w:val="0"/>
      <w:marTop w:val="0"/>
      <w:marBottom w:val="0"/>
      <w:divBdr>
        <w:top w:val="none" w:sz="0" w:space="0" w:color="auto"/>
        <w:left w:val="none" w:sz="0" w:space="0" w:color="auto"/>
        <w:bottom w:val="none" w:sz="0" w:space="0" w:color="auto"/>
        <w:right w:val="none" w:sz="0" w:space="0" w:color="auto"/>
      </w:divBdr>
    </w:div>
    <w:div w:id="428425383">
      <w:bodyDiv w:val="1"/>
      <w:marLeft w:val="0"/>
      <w:marRight w:val="0"/>
      <w:marTop w:val="0"/>
      <w:marBottom w:val="0"/>
      <w:divBdr>
        <w:top w:val="none" w:sz="0" w:space="0" w:color="auto"/>
        <w:left w:val="none" w:sz="0" w:space="0" w:color="auto"/>
        <w:bottom w:val="none" w:sz="0" w:space="0" w:color="auto"/>
        <w:right w:val="none" w:sz="0" w:space="0" w:color="auto"/>
      </w:divBdr>
    </w:div>
    <w:div w:id="428891080">
      <w:bodyDiv w:val="1"/>
      <w:marLeft w:val="0"/>
      <w:marRight w:val="0"/>
      <w:marTop w:val="0"/>
      <w:marBottom w:val="0"/>
      <w:divBdr>
        <w:top w:val="none" w:sz="0" w:space="0" w:color="auto"/>
        <w:left w:val="none" w:sz="0" w:space="0" w:color="auto"/>
        <w:bottom w:val="none" w:sz="0" w:space="0" w:color="auto"/>
        <w:right w:val="none" w:sz="0" w:space="0" w:color="auto"/>
      </w:divBdr>
    </w:div>
    <w:div w:id="432552103">
      <w:bodyDiv w:val="1"/>
      <w:marLeft w:val="0"/>
      <w:marRight w:val="0"/>
      <w:marTop w:val="0"/>
      <w:marBottom w:val="0"/>
      <w:divBdr>
        <w:top w:val="none" w:sz="0" w:space="0" w:color="auto"/>
        <w:left w:val="none" w:sz="0" w:space="0" w:color="auto"/>
        <w:bottom w:val="none" w:sz="0" w:space="0" w:color="auto"/>
        <w:right w:val="none" w:sz="0" w:space="0" w:color="auto"/>
      </w:divBdr>
    </w:div>
    <w:div w:id="438525192">
      <w:bodyDiv w:val="1"/>
      <w:marLeft w:val="0"/>
      <w:marRight w:val="0"/>
      <w:marTop w:val="0"/>
      <w:marBottom w:val="0"/>
      <w:divBdr>
        <w:top w:val="none" w:sz="0" w:space="0" w:color="auto"/>
        <w:left w:val="none" w:sz="0" w:space="0" w:color="auto"/>
        <w:bottom w:val="none" w:sz="0" w:space="0" w:color="auto"/>
        <w:right w:val="none" w:sz="0" w:space="0" w:color="auto"/>
      </w:divBdr>
    </w:div>
    <w:div w:id="476412394">
      <w:bodyDiv w:val="1"/>
      <w:marLeft w:val="0"/>
      <w:marRight w:val="0"/>
      <w:marTop w:val="0"/>
      <w:marBottom w:val="0"/>
      <w:divBdr>
        <w:top w:val="none" w:sz="0" w:space="0" w:color="auto"/>
        <w:left w:val="none" w:sz="0" w:space="0" w:color="auto"/>
        <w:bottom w:val="none" w:sz="0" w:space="0" w:color="auto"/>
        <w:right w:val="none" w:sz="0" w:space="0" w:color="auto"/>
      </w:divBdr>
    </w:div>
    <w:div w:id="481890919">
      <w:bodyDiv w:val="1"/>
      <w:marLeft w:val="0"/>
      <w:marRight w:val="0"/>
      <w:marTop w:val="0"/>
      <w:marBottom w:val="0"/>
      <w:divBdr>
        <w:top w:val="none" w:sz="0" w:space="0" w:color="auto"/>
        <w:left w:val="none" w:sz="0" w:space="0" w:color="auto"/>
        <w:bottom w:val="none" w:sz="0" w:space="0" w:color="auto"/>
        <w:right w:val="none" w:sz="0" w:space="0" w:color="auto"/>
      </w:divBdr>
    </w:div>
    <w:div w:id="489949352">
      <w:bodyDiv w:val="1"/>
      <w:marLeft w:val="0"/>
      <w:marRight w:val="0"/>
      <w:marTop w:val="0"/>
      <w:marBottom w:val="0"/>
      <w:divBdr>
        <w:top w:val="none" w:sz="0" w:space="0" w:color="auto"/>
        <w:left w:val="none" w:sz="0" w:space="0" w:color="auto"/>
        <w:bottom w:val="none" w:sz="0" w:space="0" w:color="auto"/>
        <w:right w:val="none" w:sz="0" w:space="0" w:color="auto"/>
      </w:divBdr>
    </w:div>
    <w:div w:id="504713565">
      <w:bodyDiv w:val="1"/>
      <w:marLeft w:val="0"/>
      <w:marRight w:val="0"/>
      <w:marTop w:val="0"/>
      <w:marBottom w:val="0"/>
      <w:divBdr>
        <w:top w:val="none" w:sz="0" w:space="0" w:color="auto"/>
        <w:left w:val="none" w:sz="0" w:space="0" w:color="auto"/>
        <w:bottom w:val="none" w:sz="0" w:space="0" w:color="auto"/>
        <w:right w:val="none" w:sz="0" w:space="0" w:color="auto"/>
      </w:divBdr>
    </w:div>
    <w:div w:id="526717637">
      <w:bodyDiv w:val="1"/>
      <w:marLeft w:val="0"/>
      <w:marRight w:val="0"/>
      <w:marTop w:val="0"/>
      <w:marBottom w:val="0"/>
      <w:divBdr>
        <w:top w:val="none" w:sz="0" w:space="0" w:color="auto"/>
        <w:left w:val="none" w:sz="0" w:space="0" w:color="auto"/>
        <w:bottom w:val="none" w:sz="0" w:space="0" w:color="auto"/>
        <w:right w:val="none" w:sz="0" w:space="0" w:color="auto"/>
      </w:divBdr>
    </w:div>
    <w:div w:id="537668318">
      <w:bodyDiv w:val="1"/>
      <w:marLeft w:val="0"/>
      <w:marRight w:val="0"/>
      <w:marTop w:val="0"/>
      <w:marBottom w:val="0"/>
      <w:divBdr>
        <w:top w:val="none" w:sz="0" w:space="0" w:color="auto"/>
        <w:left w:val="none" w:sz="0" w:space="0" w:color="auto"/>
        <w:bottom w:val="none" w:sz="0" w:space="0" w:color="auto"/>
        <w:right w:val="none" w:sz="0" w:space="0" w:color="auto"/>
      </w:divBdr>
    </w:div>
    <w:div w:id="538322950">
      <w:bodyDiv w:val="1"/>
      <w:marLeft w:val="0"/>
      <w:marRight w:val="0"/>
      <w:marTop w:val="0"/>
      <w:marBottom w:val="0"/>
      <w:divBdr>
        <w:top w:val="none" w:sz="0" w:space="0" w:color="auto"/>
        <w:left w:val="none" w:sz="0" w:space="0" w:color="auto"/>
        <w:bottom w:val="none" w:sz="0" w:space="0" w:color="auto"/>
        <w:right w:val="none" w:sz="0" w:space="0" w:color="auto"/>
      </w:divBdr>
    </w:div>
    <w:div w:id="547567317">
      <w:bodyDiv w:val="1"/>
      <w:marLeft w:val="0"/>
      <w:marRight w:val="0"/>
      <w:marTop w:val="0"/>
      <w:marBottom w:val="0"/>
      <w:divBdr>
        <w:top w:val="none" w:sz="0" w:space="0" w:color="auto"/>
        <w:left w:val="none" w:sz="0" w:space="0" w:color="auto"/>
        <w:bottom w:val="none" w:sz="0" w:space="0" w:color="auto"/>
        <w:right w:val="none" w:sz="0" w:space="0" w:color="auto"/>
      </w:divBdr>
    </w:div>
    <w:div w:id="549657780">
      <w:bodyDiv w:val="1"/>
      <w:marLeft w:val="0"/>
      <w:marRight w:val="0"/>
      <w:marTop w:val="0"/>
      <w:marBottom w:val="0"/>
      <w:divBdr>
        <w:top w:val="none" w:sz="0" w:space="0" w:color="auto"/>
        <w:left w:val="none" w:sz="0" w:space="0" w:color="auto"/>
        <w:bottom w:val="none" w:sz="0" w:space="0" w:color="auto"/>
        <w:right w:val="none" w:sz="0" w:space="0" w:color="auto"/>
      </w:divBdr>
    </w:div>
    <w:div w:id="560286439">
      <w:bodyDiv w:val="1"/>
      <w:marLeft w:val="0"/>
      <w:marRight w:val="0"/>
      <w:marTop w:val="0"/>
      <w:marBottom w:val="0"/>
      <w:divBdr>
        <w:top w:val="none" w:sz="0" w:space="0" w:color="auto"/>
        <w:left w:val="none" w:sz="0" w:space="0" w:color="auto"/>
        <w:bottom w:val="none" w:sz="0" w:space="0" w:color="auto"/>
        <w:right w:val="none" w:sz="0" w:space="0" w:color="auto"/>
      </w:divBdr>
    </w:div>
    <w:div w:id="567964092">
      <w:bodyDiv w:val="1"/>
      <w:marLeft w:val="0"/>
      <w:marRight w:val="0"/>
      <w:marTop w:val="0"/>
      <w:marBottom w:val="0"/>
      <w:divBdr>
        <w:top w:val="none" w:sz="0" w:space="0" w:color="auto"/>
        <w:left w:val="none" w:sz="0" w:space="0" w:color="auto"/>
        <w:bottom w:val="none" w:sz="0" w:space="0" w:color="auto"/>
        <w:right w:val="none" w:sz="0" w:space="0" w:color="auto"/>
      </w:divBdr>
    </w:div>
    <w:div w:id="576329336">
      <w:bodyDiv w:val="1"/>
      <w:marLeft w:val="0"/>
      <w:marRight w:val="0"/>
      <w:marTop w:val="0"/>
      <w:marBottom w:val="0"/>
      <w:divBdr>
        <w:top w:val="none" w:sz="0" w:space="0" w:color="auto"/>
        <w:left w:val="none" w:sz="0" w:space="0" w:color="auto"/>
        <w:bottom w:val="none" w:sz="0" w:space="0" w:color="auto"/>
        <w:right w:val="none" w:sz="0" w:space="0" w:color="auto"/>
      </w:divBdr>
    </w:div>
    <w:div w:id="596209190">
      <w:bodyDiv w:val="1"/>
      <w:marLeft w:val="0"/>
      <w:marRight w:val="0"/>
      <w:marTop w:val="0"/>
      <w:marBottom w:val="0"/>
      <w:divBdr>
        <w:top w:val="none" w:sz="0" w:space="0" w:color="auto"/>
        <w:left w:val="none" w:sz="0" w:space="0" w:color="auto"/>
        <w:bottom w:val="none" w:sz="0" w:space="0" w:color="auto"/>
        <w:right w:val="none" w:sz="0" w:space="0" w:color="auto"/>
      </w:divBdr>
    </w:div>
    <w:div w:id="607541578">
      <w:bodyDiv w:val="1"/>
      <w:marLeft w:val="0"/>
      <w:marRight w:val="0"/>
      <w:marTop w:val="0"/>
      <w:marBottom w:val="0"/>
      <w:divBdr>
        <w:top w:val="none" w:sz="0" w:space="0" w:color="auto"/>
        <w:left w:val="none" w:sz="0" w:space="0" w:color="auto"/>
        <w:bottom w:val="none" w:sz="0" w:space="0" w:color="auto"/>
        <w:right w:val="none" w:sz="0" w:space="0" w:color="auto"/>
      </w:divBdr>
    </w:div>
    <w:div w:id="623384984">
      <w:bodyDiv w:val="1"/>
      <w:marLeft w:val="0"/>
      <w:marRight w:val="0"/>
      <w:marTop w:val="0"/>
      <w:marBottom w:val="0"/>
      <w:divBdr>
        <w:top w:val="none" w:sz="0" w:space="0" w:color="auto"/>
        <w:left w:val="none" w:sz="0" w:space="0" w:color="auto"/>
        <w:bottom w:val="none" w:sz="0" w:space="0" w:color="auto"/>
        <w:right w:val="none" w:sz="0" w:space="0" w:color="auto"/>
      </w:divBdr>
    </w:div>
    <w:div w:id="624700001">
      <w:bodyDiv w:val="1"/>
      <w:marLeft w:val="0"/>
      <w:marRight w:val="0"/>
      <w:marTop w:val="0"/>
      <w:marBottom w:val="0"/>
      <w:divBdr>
        <w:top w:val="none" w:sz="0" w:space="0" w:color="auto"/>
        <w:left w:val="none" w:sz="0" w:space="0" w:color="auto"/>
        <w:bottom w:val="none" w:sz="0" w:space="0" w:color="auto"/>
        <w:right w:val="none" w:sz="0" w:space="0" w:color="auto"/>
      </w:divBdr>
    </w:div>
    <w:div w:id="642587365">
      <w:bodyDiv w:val="1"/>
      <w:marLeft w:val="0"/>
      <w:marRight w:val="0"/>
      <w:marTop w:val="0"/>
      <w:marBottom w:val="0"/>
      <w:divBdr>
        <w:top w:val="none" w:sz="0" w:space="0" w:color="auto"/>
        <w:left w:val="none" w:sz="0" w:space="0" w:color="auto"/>
        <w:bottom w:val="none" w:sz="0" w:space="0" w:color="auto"/>
        <w:right w:val="none" w:sz="0" w:space="0" w:color="auto"/>
      </w:divBdr>
    </w:div>
    <w:div w:id="664548550">
      <w:bodyDiv w:val="1"/>
      <w:marLeft w:val="0"/>
      <w:marRight w:val="0"/>
      <w:marTop w:val="0"/>
      <w:marBottom w:val="0"/>
      <w:divBdr>
        <w:top w:val="none" w:sz="0" w:space="0" w:color="auto"/>
        <w:left w:val="none" w:sz="0" w:space="0" w:color="auto"/>
        <w:bottom w:val="none" w:sz="0" w:space="0" w:color="auto"/>
        <w:right w:val="none" w:sz="0" w:space="0" w:color="auto"/>
      </w:divBdr>
    </w:div>
    <w:div w:id="670986341">
      <w:bodyDiv w:val="1"/>
      <w:marLeft w:val="0"/>
      <w:marRight w:val="0"/>
      <w:marTop w:val="0"/>
      <w:marBottom w:val="0"/>
      <w:divBdr>
        <w:top w:val="none" w:sz="0" w:space="0" w:color="auto"/>
        <w:left w:val="none" w:sz="0" w:space="0" w:color="auto"/>
        <w:bottom w:val="none" w:sz="0" w:space="0" w:color="auto"/>
        <w:right w:val="none" w:sz="0" w:space="0" w:color="auto"/>
      </w:divBdr>
    </w:div>
    <w:div w:id="678846313">
      <w:bodyDiv w:val="1"/>
      <w:marLeft w:val="0"/>
      <w:marRight w:val="0"/>
      <w:marTop w:val="0"/>
      <w:marBottom w:val="0"/>
      <w:divBdr>
        <w:top w:val="none" w:sz="0" w:space="0" w:color="auto"/>
        <w:left w:val="none" w:sz="0" w:space="0" w:color="auto"/>
        <w:bottom w:val="none" w:sz="0" w:space="0" w:color="auto"/>
        <w:right w:val="none" w:sz="0" w:space="0" w:color="auto"/>
      </w:divBdr>
    </w:div>
    <w:div w:id="687830054">
      <w:bodyDiv w:val="1"/>
      <w:marLeft w:val="0"/>
      <w:marRight w:val="0"/>
      <w:marTop w:val="0"/>
      <w:marBottom w:val="0"/>
      <w:divBdr>
        <w:top w:val="none" w:sz="0" w:space="0" w:color="auto"/>
        <w:left w:val="none" w:sz="0" w:space="0" w:color="auto"/>
        <w:bottom w:val="none" w:sz="0" w:space="0" w:color="auto"/>
        <w:right w:val="none" w:sz="0" w:space="0" w:color="auto"/>
      </w:divBdr>
    </w:div>
    <w:div w:id="691878469">
      <w:bodyDiv w:val="1"/>
      <w:marLeft w:val="0"/>
      <w:marRight w:val="0"/>
      <w:marTop w:val="0"/>
      <w:marBottom w:val="0"/>
      <w:divBdr>
        <w:top w:val="none" w:sz="0" w:space="0" w:color="auto"/>
        <w:left w:val="none" w:sz="0" w:space="0" w:color="auto"/>
        <w:bottom w:val="none" w:sz="0" w:space="0" w:color="auto"/>
        <w:right w:val="none" w:sz="0" w:space="0" w:color="auto"/>
      </w:divBdr>
    </w:div>
    <w:div w:id="704797864">
      <w:bodyDiv w:val="1"/>
      <w:marLeft w:val="0"/>
      <w:marRight w:val="0"/>
      <w:marTop w:val="0"/>
      <w:marBottom w:val="0"/>
      <w:divBdr>
        <w:top w:val="none" w:sz="0" w:space="0" w:color="auto"/>
        <w:left w:val="none" w:sz="0" w:space="0" w:color="auto"/>
        <w:bottom w:val="none" w:sz="0" w:space="0" w:color="auto"/>
        <w:right w:val="none" w:sz="0" w:space="0" w:color="auto"/>
      </w:divBdr>
    </w:div>
    <w:div w:id="716970710">
      <w:bodyDiv w:val="1"/>
      <w:marLeft w:val="0"/>
      <w:marRight w:val="0"/>
      <w:marTop w:val="0"/>
      <w:marBottom w:val="0"/>
      <w:divBdr>
        <w:top w:val="none" w:sz="0" w:space="0" w:color="auto"/>
        <w:left w:val="none" w:sz="0" w:space="0" w:color="auto"/>
        <w:bottom w:val="none" w:sz="0" w:space="0" w:color="auto"/>
        <w:right w:val="none" w:sz="0" w:space="0" w:color="auto"/>
      </w:divBdr>
    </w:div>
    <w:div w:id="718823387">
      <w:bodyDiv w:val="1"/>
      <w:marLeft w:val="0"/>
      <w:marRight w:val="0"/>
      <w:marTop w:val="0"/>
      <w:marBottom w:val="0"/>
      <w:divBdr>
        <w:top w:val="none" w:sz="0" w:space="0" w:color="auto"/>
        <w:left w:val="none" w:sz="0" w:space="0" w:color="auto"/>
        <w:bottom w:val="none" w:sz="0" w:space="0" w:color="auto"/>
        <w:right w:val="none" w:sz="0" w:space="0" w:color="auto"/>
      </w:divBdr>
    </w:div>
    <w:div w:id="730151680">
      <w:bodyDiv w:val="1"/>
      <w:marLeft w:val="0"/>
      <w:marRight w:val="0"/>
      <w:marTop w:val="0"/>
      <w:marBottom w:val="0"/>
      <w:divBdr>
        <w:top w:val="none" w:sz="0" w:space="0" w:color="auto"/>
        <w:left w:val="none" w:sz="0" w:space="0" w:color="auto"/>
        <w:bottom w:val="none" w:sz="0" w:space="0" w:color="auto"/>
        <w:right w:val="none" w:sz="0" w:space="0" w:color="auto"/>
      </w:divBdr>
    </w:div>
    <w:div w:id="741486261">
      <w:bodyDiv w:val="1"/>
      <w:marLeft w:val="0"/>
      <w:marRight w:val="0"/>
      <w:marTop w:val="0"/>
      <w:marBottom w:val="0"/>
      <w:divBdr>
        <w:top w:val="none" w:sz="0" w:space="0" w:color="auto"/>
        <w:left w:val="none" w:sz="0" w:space="0" w:color="auto"/>
        <w:bottom w:val="none" w:sz="0" w:space="0" w:color="auto"/>
        <w:right w:val="none" w:sz="0" w:space="0" w:color="auto"/>
      </w:divBdr>
    </w:div>
    <w:div w:id="756362561">
      <w:bodyDiv w:val="1"/>
      <w:marLeft w:val="0"/>
      <w:marRight w:val="0"/>
      <w:marTop w:val="0"/>
      <w:marBottom w:val="0"/>
      <w:divBdr>
        <w:top w:val="none" w:sz="0" w:space="0" w:color="auto"/>
        <w:left w:val="none" w:sz="0" w:space="0" w:color="auto"/>
        <w:bottom w:val="none" w:sz="0" w:space="0" w:color="auto"/>
        <w:right w:val="none" w:sz="0" w:space="0" w:color="auto"/>
      </w:divBdr>
    </w:div>
    <w:div w:id="759637801">
      <w:bodyDiv w:val="1"/>
      <w:marLeft w:val="0"/>
      <w:marRight w:val="0"/>
      <w:marTop w:val="0"/>
      <w:marBottom w:val="0"/>
      <w:divBdr>
        <w:top w:val="none" w:sz="0" w:space="0" w:color="auto"/>
        <w:left w:val="none" w:sz="0" w:space="0" w:color="auto"/>
        <w:bottom w:val="none" w:sz="0" w:space="0" w:color="auto"/>
        <w:right w:val="none" w:sz="0" w:space="0" w:color="auto"/>
      </w:divBdr>
    </w:div>
    <w:div w:id="762602588">
      <w:bodyDiv w:val="1"/>
      <w:marLeft w:val="0"/>
      <w:marRight w:val="0"/>
      <w:marTop w:val="0"/>
      <w:marBottom w:val="0"/>
      <w:divBdr>
        <w:top w:val="none" w:sz="0" w:space="0" w:color="auto"/>
        <w:left w:val="none" w:sz="0" w:space="0" w:color="auto"/>
        <w:bottom w:val="none" w:sz="0" w:space="0" w:color="auto"/>
        <w:right w:val="none" w:sz="0" w:space="0" w:color="auto"/>
      </w:divBdr>
    </w:div>
    <w:div w:id="776103142">
      <w:bodyDiv w:val="1"/>
      <w:marLeft w:val="0"/>
      <w:marRight w:val="0"/>
      <w:marTop w:val="0"/>
      <w:marBottom w:val="0"/>
      <w:divBdr>
        <w:top w:val="none" w:sz="0" w:space="0" w:color="auto"/>
        <w:left w:val="none" w:sz="0" w:space="0" w:color="auto"/>
        <w:bottom w:val="none" w:sz="0" w:space="0" w:color="auto"/>
        <w:right w:val="none" w:sz="0" w:space="0" w:color="auto"/>
      </w:divBdr>
    </w:div>
    <w:div w:id="778917924">
      <w:bodyDiv w:val="1"/>
      <w:marLeft w:val="0"/>
      <w:marRight w:val="0"/>
      <w:marTop w:val="0"/>
      <w:marBottom w:val="0"/>
      <w:divBdr>
        <w:top w:val="none" w:sz="0" w:space="0" w:color="auto"/>
        <w:left w:val="none" w:sz="0" w:space="0" w:color="auto"/>
        <w:bottom w:val="none" w:sz="0" w:space="0" w:color="auto"/>
        <w:right w:val="none" w:sz="0" w:space="0" w:color="auto"/>
      </w:divBdr>
    </w:div>
    <w:div w:id="779764935">
      <w:bodyDiv w:val="1"/>
      <w:marLeft w:val="0"/>
      <w:marRight w:val="0"/>
      <w:marTop w:val="0"/>
      <w:marBottom w:val="0"/>
      <w:divBdr>
        <w:top w:val="none" w:sz="0" w:space="0" w:color="auto"/>
        <w:left w:val="none" w:sz="0" w:space="0" w:color="auto"/>
        <w:bottom w:val="none" w:sz="0" w:space="0" w:color="auto"/>
        <w:right w:val="none" w:sz="0" w:space="0" w:color="auto"/>
      </w:divBdr>
    </w:div>
    <w:div w:id="785734016">
      <w:bodyDiv w:val="1"/>
      <w:marLeft w:val="0"/>
      <w:marRight w:val="0"/>
      <w:marTop w:val="0"/>
      <w:marBottom w:val="0"/>
      <w:divBdr>
        <w:top w:val="none" w:sz="0" w:space="0" w:color="auto"/>
        <w:left w:val="none" w:sz="0" w:space="0" w:color="auto"/>
        <w:bottom w:val="none" w:sz="0" w:space="0" w:color="auto"/>
        <w:right w:val="none" w:sz="0" w:space="0" w:color="auto"/>
      </w:divBdr>
    </w:div>
    <w:div w:id="792676558">
      <w:bodyDiv w:val="1"/>
      <w:marLeft w:val="0"/>
      <w:marRight w:val="0"/>
      <w:marTop w:val="0"/>
      <w:marBottom w:val="0"/>
      <w:divBdr>
        <w:top w:val="none" w:sz="0" w:space="0" w:color="auto"/>
        <w:left w:val="none" w:sz="0" w:space="0" w:color="auto"/>
        <w:bottom w:val="none" w:sz="0" w:space="0" w:color="auto"/>
        <w:right w:val="none" w:sz="0" w:space="0" w:color="auto"/>
      </w:divBdr>
    </w:div>
    <w:div w:id="805195381">
      <w:bodyDiv w:val="1"/>
      <w:marLeft w:val="0"/>
      <w:marRight w:val="0"/>
      <w:marTop w:val="0"/>
      <w:marBottom w:val="0"/>
      <w:divBdr>
        <w:top w:val="none" w:sz="0" w:space="0" w:color="auto"/>
        <w:left w:val="none" w:sz="0" w:space="0" w:color="auto"/>
        <w:bottom w:val="none" w:sz="0" w:space="0" w:color="auto"/>
        <w:right w:val="none" w:sz="0" w:space="0" w:color="auto"/>
      </w:divBdr>
    </w:div>
    <w:div w:id="819468311">
      <w:bodyDiv w:val="1"/>
      <w:marLeft w:val="0"/>
      <w:marRight w:val="0"/>
      <w:marTop w:val="0"/>
      <w:marBottom w:val="0"/>
      <w:divBdr>
        <w:top w:val="none" w:sz="0" w:space="0" w:color="auto"/>
        <w:left w:val="none" w:sz="0" w:space="0" w:color="auto"/>
        <w:bottom w:val="none" w:sz="0" w:space="0" w:color="auto"/>
        <w:right w:val="none" w:sz="0" w:space="0" w:color="auto"/>
      </w:divBdr>
    </w:div>
    <w:div w:id="836116873">
      <w:bodyDiv w:val="1"/>
      <w:marLeft w:val="0"/>
      <w:marRight w:val="0"/>
      <w:marTop w:val="0"/>
      <w:marBottom w:val="0"/>
      <w:divBdr>
        <w:top w:val="none" w:sz="0" w:space="0" w:color="auto"/>
        <w:left w:val="none" w:sz="0" w:space="0" w:color="auto"/>
        <w:bottom w:val="none" w:sz="0" w:space="0" w:color="auto"/>
        <w:right w:val="none" w:sz="0" w:space="0" w:color="auto"/>
      </w:divBdr>
    </w:div>
    <w:div w:id="848560709">
      <w:bodyDiv w:val="1"/>
      <w:marLeft w:val="0"/>
      <w:marRight w:val="0"/>
      <w:marTop w:val="0"/>
      <w:marBottom w:val="0"/>
      <w:divBdr>
        <w:top w:val="none" w:sz="0" w:space="0" w:color="auto"/>
        <w:left w:val="none" w:sz="0" w:space="0" w:color="auto"/>
        <w:bottom w:val="none" w:sz="0" w:space="0" w:color="auto"/>
        <w:right w:val="none" w:sz="0" w:space="0" w:color="auto"/>
      </w:divBdr>
    </w:div>
    <w:div w:id="849443928">
      <w:bodyDiv w:val="1"/>
      <w:marLeft w:val="0"/>
      <w:marRight w:val="0"/>
      <w:marTop w:val="0"/>
      <w:marBottom w:val="0"/>
      <w:divBdr>
        <w:top w:val="none" w:sz="0" w:space="0" w:color="auto"/>
        <w:left w:val="none" w:sz="0" w:space="0" w:color="auto"/>
        <w:bottom w:val="none" w:sz="0" w:space="0" w:color="auto"/>
        <w:right w:val="none" w:sz="0" w:space="0" w:color="auto"/>
      </w:divBdr>
    </w:div>
    <w:div w:id="851798321">
      <w:bodyDiv w:val="1"/>
      <w:marLeft w:val="0"/>
      <w:marRight w:val="0"/>
      <w:marTop w:val="0"/>
      <w:marBottom w:val="0"/>
      <w:divBdr>
        <w:top w:val="none" w:sz="0" w:space="0" w:color="auto"/>
        <w:left w:val="none" w:sz="0" w:space="0" w:color="auto"/>
        <w:bottom w:val="none" w:sz="0" w:space="0" w:color="auto"/>
        <w:right w:val="none" w:sz="0" w:space="0" w:color="auto"/>
      </w:divBdr>
    </w:div>
    <w:div w:id="855851708">
      <w:bodyDiv w:val="1"/>
      <w:marLeft w:val="0"/>
      <w:marRight w:val="0"/>
      <w:marTop w:val="0"/>
      <w:marBottom w:val="0"/>
      <w:divBdr>
        <w:top w:val="none" w:sz="0" w:space="0" w:color="auto"/>
        <w:left w:val="none" w:sz="0" w:space="0" w:color="auto"/>
        <w:bottom w:val="none" w:sz="0" w:space="0" w:color="auto"/>
        <w:right w:val="none" w:sz="0" w:space="0" w:color="auto"/>
      </w:divBdr>
    </w:div>
    <w:div w:id="856234620">
      <w:bodyDiv w:val="1"/>
      <w:marLeft w:val="0"/>
      <w:marRight w:val="0"/>
      <w:marTop w:val="0"/>
      <w:marBottom w:val="0"/>
      <w:divBdr>
        <w:top w:val="none" w:sz="0" w:space="0" w:color="auto"/>
        <w:left w:val="none" w:sz="0" w:space="0" w:color="auto"/>
        <w:bottom w:val="none" w:sz="0" w:space="0" w:color="auto"/>
        <w:right w:val="none" w:sz="0" w:space="0" w:color="auto"/>
      </w:divBdr>
    </w:div>
    <w:div w:id="864749311">
      <w:bodyDiv w:val="1"/>
      <w:marLeft w:val="0"/>
      <w:marRight w:val="0"/>
      <w:marTop w:val="0"/>
      <w:marBottom w:val="0"/>
      <w:divBdr>
        <w:top w:val="none" w:sz="0" w:space="0" w:color="auto"/>
        <w:left w:val="none" w:sz="0" w:space="0" w:color="auto"/>
        <w:bottom w:val="none" w:sz="0" w:space="0" w:color="auto"/>
        <w:right w:val="none" w:sz="0" w:space="0" w:color="auto"/>
      </w:divBdr>
    </w:div>
    <w:div w:id="903880369">
      <w:bodyDiv w:val="1"/>
      <w:marLeft w:val="0"/>
      <w:marRight w:val="0"/>
      <w:marTop w:val="0"/>
      <w:marBottom w:val="0"/>
      <w:divBdr>
        <w:top w:val="none" w:sz="0" w:space="0" w:color="auto"/>
        <w:left w:val="none" w:sz="0" w:space="0" w:color="auto"/>
        <w:bottom w:val="none" w:sz="0" w:space="0" w:color="auto"/>
        <w:right w:val="none" w:sz="0" w:space="0" w:color="auto"/>
      </w:divBdr>
    </w:div>
    <w:div w:id="908226445">
      <w:bodyDiv w:val="1"/>
      <w:marLeft w:val="0"/>
      <w:marRight w:val="0"/>
      <w:marTop w:val="0"/>
      <w:marBottom w:val="0"/>
      <w:divBdr>
        <w:top w:val="none" w:sz="0" w:space="0" w:color="auto"/>
        <w:left w:val="none" w:sz="0" w:space="0" w:color="auto"/>
        <w:bottom w:val="none" w:sz="0" w:space="0" w:color="auto"/>
        <w:right w:val="none" w:sz="0" w:space="0" w:color="auto"/>
      </w:divBdr>
    </w:div>
    <w:div w:id="915018328">
      <w:bodyDiv w:val="1"/>
      <w:marLeft w:val="0"/>
      <w:marRight w:val="0"/>
      <w:marTop w:val="0"/>
      <w:marBottom w:val="0"/>
      <w:divBdr>
        <w:top w:val="none" w:sz="0" w:space="0" w:color="auto"/>
        <w:left w:val="none" w:sz="0" w:space="0" w:color="auto"/>
        <w:bottom w:val="none" w:sz="0" w:space="0" w:color="auto"/>
        <w:right w:val="none" w:sz="0" w:space="0" w:color="auto"/>
      </w:divBdr>
    </w:div>
    <w:div w:id="917979326">
      <w:bodyDiv w:val="1"/>
      <w:marLeft w:val="0"/>
      <w:marRight w:val="0"/>
      <w:marTop w:val="0"/>
      <w:marBottom w:val="0"/>
      <w:divBdr>
        <w:top w:val="none" w:sz="0" w:space="0" w:color="auto"/>
        <w:left w:val="none" w:sz="0" w:space="0" w:color="auto"/>
        <w:bottom w:val="none" w:sz="0" w:space="0" w:color="auto"/>
        <w:right w:val="none" w:sz="0" w:space="0" w:color="auto"/>
      </w:divBdr>
    </w:div>
    <w:div w:id="924387451">
      <w:bodyDiv w:val="1"/>
      <w:marLeft w:val="0"/>
      <w:marRight w:val="0"/>
      <w:marTop w:val="0"/>
      <w:marBottom w:val="0"/>
      <w:divBdr>
        <w:top w:val="none" w:sz="0" w:space="0" w:color="auto"/>
        <w:left w:val="none" w:sz="0" w:space="0" w:color="auto"/>
        <w:bottom w:val="none" w:sz="0" w:space="0" w:color="auto"/>
        <w:right w:val="none" w:sz="0" w:space="0" w:color="auto"/>
      </w:divBdr>
    </w:div>
    <w:div w:id="931282883">
      <w:bodyDiv w:val="1"/>
      <w:marLeft w:val="0"/>
      <w:marRight w:val="0"/>
      <w:marTop w:val="0"/>
      <w:marBottom w:val="0"/>
      <w:divBdr>
        <w:top w:val="none" w:sz="0" w:space="0" w:color="auto"/>
        <w:left w:val="none" w:sz="0" w:space="0" w:color="auto"/>
        <w:bottom w:val="none" w:sz="0" w:space="0" w:color="auto"/>
        <w:right w:val="none" w:sz="0" w:space="0" w:color="auto"/>
      </w:divBdr>
    </w:div>
    <w:div w:id="931744774">
      <w:bodyDiv w:val="1"/>
      <w:marLeft w:val="0"/>
      <w:marRight w:val="0"/>
      <w:marTop w:val="0"/>
      <w:marBottom w:val="0"/>
      <w:divBdr>
        <w:top w:val="none" w:sz="0" w:space="0" w:color="auto"/>
        <w:left w:val="none" w:sz="0" w:space="0" w:color="auto"/>
        <w:bottom w:val="none" w:sz="0" w:space="0" w:color="auto"/>
        <w:right w:val="none" w:sz="0" w:space="0" w:color="auto"/>
      </w:divBdr>
    </w:div>
    <w:div w:id="932278556">
      <w:bodyDiv w:val="1"/>
      <w:marLeft w:val="0"/>
      <w:marRight w:val="0"/>
      <w:marTop w:val="0"/>
      <w:marBottom w:val="0"/>
      <w:divBdr>
        <w:top w:val="none" w:sz="0" w:space="0" w:color="auto"/>
        <w:left w:val="none" w:sz="0" w:space="0" w:color="auto"/>
        <w:bottom w:val="none" w:sz="0" w:space="0" w:color="auto"/>
        <w:right w:val="none" w:sz="0" w:space="0" w:color="auto"/>
      </w:divBdr>
    </w:div>
    <w:div w:id="940920156">
      <w:bodyDiv w:val="1"/>
      <w:marLeft w:val="0"/>
      <w:marRight w:val="0"/>
      <w:marTop w:val="0"/>
      <w:marBottom w:val="0"/>
      <w:divBdr>
        <w:top w:val="none" w:sz="0" w:space="0" w:color="auto"/>
        <w:left w:val="none" w:sz="0" w:space="0" w:color="auto"/>
        <w:bottom w:val="none" w:sz="0" w:space="0" w:color="auto"/>
        <w:right w:val="none" w:sz="0" w:space="0" w:color="auto"/>
      </w:divBdr>
    </w:div>
    <w:div w:id="960376221">
      <w:bodyDiv w:val="1"/>
      <w:marLeft w:val="0"/>
      <w:marRight w:val="0"/>
      <w:marTop w:val="0"/>
      <w:marBottom w:val="0"/>
      <w:divBdr>
        <w:top w:val="none" w:sz="0" w:space="0" w:color="auto"/>
        <w:left w:val="none" w:sz="0" w:space="0" w:color="auto"/>
        <w:bottom w:val="none" w:sz="0" w:space="0" w:color="auto"/>
        <w:right w:val="none" w:sz="0" w:space="0" w:color="auto"/>
      </w:divBdr>
    </w:div>
    <w:div w:id="961115369">
      <w:bodyDiv w:val="1"/>
      <w:marLeft w:val="0"/>
      <w:marRight w:val="0"/>
      <w:marTop w:val="0"/>
      <w:marBottom w:val="0"/>
      <w:divBdr>
        <w:top w:val="none" w:sz="0" w:space="0" w:color="auto"/>
        <w:left w:val="none" w:sz="0" w:space="0" w:color="auto"/>
        <w:bottom w:val="none" w:sz="0" w:space="0" w:color="auto"/>
        <w:right w:val="none" w:sz="0" w:space="0" w:color="auto"/>
      </w:divBdr>
    </w:div>
    <w:div w:id="964237889">
      <w:bodyDiv w:val="1"/>
      <w:marLeft w:val="0"/>
      <w:marRight w:val="0"/>
      <w:marTop w:val="0"/>
      <w:marBottom w:val="0"/>
      <w:divBdr>
        <w:top w:val="none" w:sz="0" w:space="0" w:color="auto"/>
        <w:left w:val="none" w:sz="0" w:space="0" w:color="auto"/>
        <w:bottom w:val="none" w:sz="0" w:space="0" w:color="auto"/>
        <w:right w:val="none" w:sz="0" w:space="0" w:color="auto"/>
      </w:divBdr>
    </w:div>
    <w:div w:id="973221942">
      <w:bodyDiv w:val="1"/>
      <w:marLeft w:val="0"/>
      <w:marRight w:val="0"/>
      <w:marTop w:val="0"/>
      <w:marBottom w:val="0"/>
      <w:divBdr>
        <w:top w:val="none" w:sz="0" w:space="0" w:color="auto"/>
        <w:left w:val="none" w:sz="0" w:space="0" w:color="auto"/>
        <w:bottom w:val="none" w:sz="0" w:space="0" w:color="auto"/>
        <w:right w:val="none" w:sz="0" w:space="0" w:color="auto"/>
      </w:divBdr>
    </w:div>
    <w:div w:id="1003052542">
      <w:bodyDiv w:val="1"/>
      <w:marLeft w:val="0"/>
      <w:marRight w:val="0"/>
      <w:marTop w:val="0"/>
      <w:marBottom w:val="0"/>
      <w:divBdr>
        <w:top w:val="none" w:sz="0" w:space="0" w:color="auto"/>
        <w:left w:val="none" w:sz="0" w:space="0" w:color="auto"/>
        <w:bottom w:val="none" w:sz="0" w:space="0" w:color="auto"/>
        <w:right w:val="none" w:sz="0" w:space="0" w:color="auto"/>
      </w:divBdr>
    </w:div>
    <w:div w:id="1006055549">
      <w:bodyDiv w:val="1"/>
      <w:marLeft w:val="0"/>
      <w:marRight w:val="0"/>
      <w:marTop w:val="0"/>
      <w:marBottom w:val="0"/>
      <w:divBdr>
        <w:top w:val="none" w:sz="0" w:space="0" w:color="auto"/>
        <w:left w:val="none" w:sz="0" w:space="0" w:color="auto"/>
        <w:bottom w:val="none" w:sz="0" w:space="0" w:color="auto"/>
        <w:right w:val="none" w:sz="0" w:space="0" w:color="auto"/>
      </w:divBdr>
    </w:div>
    <w:div w:id="1035424452">
      <w:bodyDiv w:val="1"/>
      <w:marLeft w:val="0"/>
      <w:marRight w:val="0"/>
      <w:marTop w:val="0"/>
      <w:marBottom w:val="0"/>
      <w:divBdr>
        <w:top w:val="none" w:sz="0" w:space="0" w:color="auto"/>
        <w:left w:val="none" w:sz="0" w:space="0" w:color="auto"/>
        <w:bottom w:val="none" w:sz="0" w:space="0" w:color="auto"/>
        <w:right w:val="none" w:sz="0" w:space="0" w:color="auto"/>
      </w:divBdr>
    </w:div>
    <w:div w:id="1040279779">
      <w:bodyDiv w:val="1"/>
      <w:marLeft w:val="0"/>
      <w:marRight w:val="0"/>
      <w:marTop w:val="0"/>
      <w:marBottom w:val="0"/>
      <w:divBdr>
        <w:top w:val="none" w:sz="0" w:space="0" w:color="auto"/>
        <w:left w:val="none" w:sz="0" w:space="0" w:color="auto"/>
        <w:bottom w:val="none" w:sz="0" w:space="0" w:color="auto"/>
        <w:right w:val="none" w:sz="0" w:space="0" w:color="auto"/>
      </w:divBdr>
    </w:div>
    <w:div w:id="1052999084">
      <w:bodyDiv w:val="1"/>
      <w:marLeft w:val="0"/>
      <w:marRight w:val="0"/>
      <w:marTop w:val="0"/>
      <w:marBottom w:val="0"/>
      <w:divBdr>
        <w:top w:val="none" w:sz="0" w:space="0" w:color="auto"/>
        <w:left w:val="none" w:sz="0" w:space="0" w:color="auto"/>
        <w:bottom w:val="none" w:sz="0" w:space="0" w:color="auto"/>
        <w:right w:val="none" w:sz="0" w:space="0" w:color="auto"/>
      </w:divBdr>
    </w:div>
    <w:div w:id="1059473498">
      <w:bodyDiv w:val="1"/>
      <w:marLeft w:val="0"/>
      <w:marRight w:val="0"/>
      <w:marTop w:val="0"/>
      <w:marBottom w:val="0"/>
      <w:divBdr>
        <w:top w:val="none" w:sz="0" w:space="0" w:color="auto"/>
        <w:left w:val="none" w:sz="0" w:space="0" w:color="auto"/>
        <w:bottom w:val="none" w:sz="0" w:space="0" w:color="auto"/>
        <w:right w:val="none" w:sz="0" w:space="0" w:color="auto"/>
      </w:divBdr>
    </w:div>
    <w:div w:id="1069380943">
      <w:bodyDiv w:val="1"/>
      <w:marLeft w:val="0"/>
      <w:marRight w:val="0"/>
      <w:marTop w:val="0"/>
      <w:marBottom w:val="0"/>
      <w:divBdr>
        <w:top w:val="none" w:sz="0" w:space="0" w:color="auto"/>
        <w:left w:val="none" w:sz="0" w:space="0" w:color="auto"/>
        <w:bottom w:val="none" w:sz="0" w:space="0" w:color="auto"/>
        <w:right w:val="none" w:sz="0" w:space="0" w:color="auto"/>
      </w:divBdr>
    </w:div>
    <w:div w:id="1076977603">
      <w:bodyDiv w:val="1"/>
      <w:marLeft w:val="0"/>
      <w:marRight w:val="0"/>
      <w:marTop w:val="0"/>
      <w:marBottom w:val="0"/>
      <w:divBdr>
        <w:top w:val="none" w:sz="0" w:space="0" w:color="auto"/>
        <w:left w:val="none" w:sz="0" w:space="0" w:color="auto"/>
        <w:bottom w:val="none" w:sz="0" w:space="0" w:color="auto"/>
        <w:right w:val="none" w:sz="0" w:space="0" w:color="auto"/>
      </w:divBdr>
    </w:div>
    <w:div w:id="1080249107">
      <w:bodyDiv w:val="1"/>
      <w:marLeft w:val="0"/>
      <w:marRight w:val="0"/>
      <w:marTop w:val="0"/>
      <w:marBottom w:val="0"/>
      <w:divBdr>
        <w:top w:val="none" w:sz="0" w:space="0" w:color="auto"/>
        <w:left w:val="none" w:sz="0" w:space="0" w:color="auto"/>
        <w:bottom w:val="none" w:sz="0" w:space="0" w:color="auto"/>
        <w:right w:val="none" w:sz="0" w:space="0" w:color="auto"/>
      </w:divBdr>
    </w:div>
    <w:div w:id="1093939153">
      <w:bodyDiv w:val="1"/>
      <w:marLeft w:val="0"/>
      <w:marRight w:val="0"/>
      <w:marTop w:val="0"/>
      <w:marBottom w:val="0"/>
      <w:divBdr>
        <w:top w:val="none" w:sz="0" w:space="0" w:color="auto"/>
        <w:left w:val="none" w:sz="0" w:space="0" w:color="auto"/>
        <w:bottom w:val="none" w:sz="0" w:space="0" w:color="auto"/>
        <w:right w:val="none" w:sz="0" w:space="0" w:color="auto"/>
      </w:divBdr>
    </w:div>
    <w:div w:id="1098066188">
      <w:bodyDiv w:val="1"/>
      <w:marLeft w:val="0"/>
      <w:marRight w:val="0"/>
      <w:marTop w:val="0"/>
      <w:marBottom w:val="0"/>
      <w:divBdr>
        <w:top w:val="none" w:sz="0" w:space="0" w:color="auto"/>
        <w:left w:val="none" w:sz="0" w:space="0" w:color="auto"/>
        <w:bottom w:val="none" w:sz="0" w:space="0" w:color="auto"/>
        <w:right w:val="none" w:sz="0" w:space="0" w:color="auto"/>
      </w:divBdr>
    </w:div>
    <w:div w:id="1102259441">
      <w:bodyDiv w:val="1"/>
      <w:marLeft w:val="0"/>
      <w:marRight w:val="0"/>
      <w:marTop w:val="0"/>
      <w:marBottom w:val="0"/>
      <w:divBdr>
        <w:top w:val="none" w:sz="0" w:space="0" w:color="auto"/>
        <w:left w:val="none" w:sz="0" w:space="0" w:color="auto"/>
        <w:bottom w:val="none" w:sz="0" w:space="0" w:color="auto"/>
        <w:right w:val="none" w:sz="0" w:space="0" w:color="auto"/>
      </w:divBdr>
    </w:div>
    <w:div w:id="1113860576">
      <w:bodyDiv w:val="1"/>
      <w:marLeft w:val="0"/>
      <w:marRight w:val="0"/>
      <w:marTop w:val="0"/>
      <w:marBottom w:val="0"/>
      <w:divBdr>
        <w:top w:val="none" w:sz="0" w:space="0" w:color="auto"/>
        <w:left w:val="none" w:sz="0" w:space="0" w:color="auto"/>
        <w:bottom w:val="none" w:sz="0" w:space="0" w:color="auto"/>
        <w:right w:val="none" w:sz="0" w:space="0" w:color="auto"/>
      </w:divBdr>
    </w:div>
    <w:div w:id="1126193783">
      <w:bodyDiv w:val="1"/>
      <w:marLeft w:val="0"/>
      <w:marRight w:val="0"/>
      <w:marTop w:val="0"/>
      <w:marBottom w:val="0"/>
      <w:divBdr>
        <w:top w:val="none" w:sz="0" w:space="0" w:color="auto"/>
        <w:left w:val="none" w:sz="0" w:space="0" w:color="auto"/>
        <w:bottom w:val="none" w:sz="0" w:space="0" w:color="auto"/>
        <w:right w:val="none" w:sz="0" w:space="0" w:color="auto"/>
      </w:divBdr>
    </w:div>
    <w:div w:id="1132283104">
      <w:bodyDiv w:val="1"/>
      <w:marLeft w:val="0"/>
      <w:marRight w:val="0"/>
      <w:marTop w:val="0"/>
      <w:marBottom w:val="0"/>
      <w:divBdr>
        <w:top w:val="none" w:sz="0" w:space="0" w:color="auto"/>
        <w:left w:val="none" w:sz="0" w:space="0" w:color="auto"/>
        <w:bottom w:val="none" w:sz="0" w:space="0" w:color="auto"/>
        <w:right w:val="none" w:sz="0" w:space="0" w:color="auto"/>
      </w:divBdr>
    </w:div>
    <w:div w:id="1137144306">
      <w:bodyDiv w:val="1"/>
      <w:marLeft w:val="0"/>
      <w:marRight w:val="0"/>
      <w:marTop w:val="0"/>
      <w:marBottom w:val="0"/>
      <w:divBdr>
        <w:top w:val="none" w:sz="0" w:space="0" w:color="auto"/>
        <w:left w:val="none" w:sz="0" w:space="0" w:color="auto"/>
        <w:bottom w:val="none" w:sz="0" w:space="0" w:color="auto"/>
        <w:right w:val="none" w:sz="0" w:space="0" w:color="auto"/>
      </w:divBdr>
    </w:div>
    <w:div w:id="1141768365">
      <w:bodyDiv w:val="1"/>
      <w:marLeft w:val="0"/>
      <w:marRight w:val="0"/>
      <w:marTop w:val="0"/>
      <w:marBottom w:val="0"/>
      <w:divBdr>
        <w:top w:val="none" w:sz="0" w:space="0" w:color="auto"/>
        <w:left w:val="none" w:sz="0" w:space="0" w:color="auto"/>
        <w:bottom w:val="none" w:sz="0" w:space="0" w:color="auto"/>
        <w:right w:val="none" w:sz="0" w:space="0" w:color="auto"/>
      </w:divBdr>
    </w:div>
    <w:div w:id="1147820929">
      <w:bodyDiv w:val="1"/>
      <w:marLeft w:val="0"/>
      <w:marRight w:val="0"/>
      <w:marTop w:val="0"/>
      <w:marBottom w:val="0"/>
      <w:divBdr>
        <w:top w:val="none" w:sz="0" w:space="0" w:color="auto"/>
        <w:left w:val="none" w:sz="0" w:space="0" w:color="auto"/>
        <w:bottom w:val="none" w:sz="0" w:space="0" w:color="auto"/>
        <w:right w:val="none" w:sz="0" w:space="0" w:color="auto"/>
      </w:divBdr>
    </w:div>
    <w:div w:id="1152451769">
      <w:bodyDiv w:val="1"/>
      <w:marLeft w:val="0"/>
      <w:marRight w:val="0"/>
      <w:marTop w:val="0"/>
      <w:marBottom w:val="0"/>
      <w:divBdr>
        <w:top w:val="none" w:sz="0" w:space="0" w:color="auto"/>
        <w:left w:val="none" w:sz="0" w:space="0" w:color="auto"/>
        <w:bottom w:val="none" w:sz="0" w:space="0" w:color="auto"/>
        <w:right w:val="none" w:sz="0" w:space="0" w:color="auto"/>
      </w:divBdr>
    </w:div>
    <w:div w:id="1152481672">
      <w:bodyDiv w:val="1"/>
      <w:marLeft w:val="0"/>
      <w:marRight w:val="0"/>
      <w:marTop w:val="0"/>
      <w:marBottom w:val="0"/>
      <w:divBdr>
        <w:top w:val="none" w:sz="0" w:space="0" w:color="auto"/>
        <w:left w:val="none" w:sz="0" w:space="0" w:color="auto"/>
        <w:bottom w:val="none" w:sz="0" w:space="0" w:color="auto"/>
        <w:right w:val="none" w:sz="0" w:space="0" w:color="auto"/>
      </w:divBdr>
    </w:div>
    <w:div w:id="1167016755">
      <w:bodyDiv w:val="1"/>
      <w:marLeft w:val="0"/>
      <w:marRight w:val="0"/>
      <w:marTop w:val="0"/>
      <w:marBottom w:val="0"/>
      <w:divBdr>
        <w:top w:val="none" w:sz="0" w:space="0" w:color="auto"/>
        <w:left w:val="none" w:sz="0" w:space="0" w:color="auto"/>
        <w:bottom w:val="none" w:sz="0" w:space="0" w:color="auto"/>
        <w:right w:val="none" w:sz="0" w:space="0" w:color="auto"/>
      </w:divBdr>
    </w:div>
    <w:div w:id="1179000025">
      <w:bodyDiv w:val="1"/>
      <w:marLeft w:val="0"/>
      <w:marRight w:val="0"/>
      <w:marTop w:val="0"/>
      <w:marBottom w:val="0"/>
      <w:divBdr>
        <w:top w:val="none" w:sz="0" w:space="0" w:color="auto"/>
        <w:left w:val="none" w:sz="0" w:space="0" w:color="auto"/>
        <w:bottom w:val="none" w:sz="0" w:space="0" w:color="auto"/>
        <w:right w:val="none" w:sz="0" w:space="0" w:color="auto"/>
      </w:divBdr>
    </w:div>
    <w:div w:id="1197037209">
      <w:bodyDiv w:val="1"/>
      <w:marLeft w:val="0"/>
      <w:marRight w:val="0"/>
      <w:marTop w:val="0"/>
      <w:marBottom w:val="0"/>
      <w:divBdr>
        <w:top w:val="none" w:sz="0" w:space="0" w:color="auto"/>
        <w:left w:val="none" w:sz="0" w:space="0" w:color="auto"/>
        <w:bottom w:val="none" w:sz="0" w:space="0" w:color="auto"/>
        <w:right w:val="none" w:sz="0" w:space="0" w:color="auto"/>
      </w:divBdr>
    </w:div>
    <w:div w:id="1199121996">
      <w:bodyDiv w:val="1"/>
      <w:marLeft w:val="0"/>
      <w:marRight w:val="0"/>
      <w:marTop w:val="0"/>
      <w:marBottom w:val="0"/>
      <w:divBdr>
        <w:top w:val="none" w:sz="0" w:space="0" w:color="auto"/>
        <w:left w:val="none" w:sz="0" w:space="0" w:color="auto"/>
        <w:bottom w:val="none" w:sz="0" w:space="0" w:color="auto"/>
        <w:right w:val="none" w:sz="0" w:space="0" w:color="auto"/>
      </w:divBdr>
    </w:div>
    <w:div w:id="1205799271">
      <w:bodyDiv w:val="1"/>
      <w:marLeft w:val="0"/>
      <w:marRight w:val="0"/>
      <w:marTop w:val="0"/>
      <w:marBottom w:val="0"/>
      <w:divBdr>
        <w:top w:val="none" w:sz="0" w:space="0" w:color="auto"/>
        <w:left w:val="none" w:sz="0" w:space="0" w:color="auto"/>
        <w:bottom w:val="none" w:sz="0" w:space="0" w:color="auto"/>
        <w:right w:val="none" w:sz="0" w:space="0" w:color="auto"/>
      </w:divBdr>
    </w:div>
    <w:div w:id="1220635335">
      <w:bodyDiv w:val="1"/>
      <w:marLeft w:val="0"/>
      <w:marRight w:val="0"/>
      <w:marTop w:val="0"/>
      <w:marBottom w:val="0"/>
      <w:divBdr>
        <w:top w:val="none" w:sz="0" w:space="0" w:color="auto"/>
        <w:left w:val="none" w:sz="0" w:space="0" w:color="auto"/>
        <w:bottom w:val="none" w:sz="0" w:space="0" w:color="auto"/>
        <w:right w:val="none" w:sz="0" w:space="0" w:color="auto"/>
      </w:divBdr>
    </w:div>
    <w:div w:id="1224290212">
      <w:bodyDiv w:val="1"/>
      <w:marLeft w:val="0"/>
      <w:marRight w:val="0"/>
      <w:marTop w:val="0"/>
      <w:marBottom w:val="0"/>
      <w:divBdr>
        <w:top w:val="none" w:sz="0" w:space="0" w:color="auto"/>
        <w:left w:val="none" w:sz="0" w:space="0" w:color="auto"/>
        <w:bottom w:val="none" w:sz="0" w:space="0" w:color="auto"/>
        <w:right w:val="none" w:sz="0" w:space="0" w:color="auto"/>
      </w:divBdr>
    </w:div>
    <w:div w:id="1230186987">
      <w:bodyDiv w:val="1"/>
      <w:marLeft w:val="0"/>
      <w:marRight w:val="0"/>
      <w:marTop w:val="0"/>
      <w:marBottom w:val="0"/>
      <w:divBdr>
        <w:top w:val="none" w:sz="0" w:space="0" w:color="auto"/>
        <w:left w:val="none" w:sz="0" w:space="0" w:color="auto"/>
        <w:bottom w:val="none" w:sz="0" w:space="0" w:color="auto"/>
        <w:right w:val="none" w:sz="0" w:space="0" w:color="auto"/>
      </w:divBdr>
    </w:div>
    <w:div w:id="1257179528">
      <w:bodyDiv w:val="1"/>
      <w:marLeft w:val="0"/>
      <w:marRight w:val="0"/>
      <w:marTop w:val="0"/>
      <w:marBottom w:val="0"/>
      <w:divBdr>
        <w:top w:val="none" w:sz="0" w:space="0" w:color="auto"/>
        <w:left w:val="none" w:sz="0" w:space="0" w:color="auto"/>
        <w:bottom w:val="none" w:sz="0" w:space="0" w:color="auto"/>
        <w:right w:val="none" w:sz="0" w:space="0" w:color="auto"/>
      </w:divBdr>
    </w:div>
    <w:div w:id="1273898150">
      <w:bodyDiv w:val="1"/>
      <w:marLeft w:val="0"/>
      <w:marRight w:val="0"/>
      <w:marTop w:val="0"/>
      <w:marBottom w:val="0"/>
      <w:divBdr>
        <w:top w:val="none" w:sz="0" w:space="0" w:color="auto"/>
        <w:left w:val="none" w:sz="0" w:space="0" w:color="auto"/>
        <w:bottom w:val="none" w:sz="0" w:space="0" w:color="auto"/>
        <w:right w:val="none" w:sz="0" w:space="0" w:color="auto"/>
      </w:divBdr>
    </w:div>
    <w:div w:id="1277711970">
      <w:bodyDiv w:val="1"/>
      <w:marLeft w:val="0"/>
      <w:marRight w:val="0"/>
      <w:marTop w:val="0"/>
      <w:marBottom w:val="0"/>
      <w:divBdr>
        <w:top w:val="none" w:sz="0" w:space="0" w:color="auto"/>
        <w:left w:val="none" w:sz="0" w:space="0" w:color="auto"/>
        <w:bottom w:val="none" w:sz="0" w:space="0" w:color="auto"/>
        <w:right w:val="none" w:sz="0" w:space="0" w:color="auto"/>
      </w:divBdr>
    </w:div>
    <w:div w:id="1277787673">
      <w:bodyDiv w:val="1"/>
      <w:marLeft w:val="0"/>
      <w:marRight w:val="0"/>
      <w:marTop w:val="0"/>
      <w:marBottom w:val="0"/>
      <w:divBdr>
        <w:top w:val="none" w:sz="0" w:space="0" w:color="auto"/>
        <w:left w:val="none" w:sz="0" w:space="0" w:color="auto"/>
        <w:bottom w:val="none" w:sz="0" w:space="0" w:color="auto"/>
        <w:right w:val="none" w:sz="0" w:space="0" w:color="auto"/>
      </w:divBdr>
    </w:div>
    <w:div w:id="1286542610">
      <w:bodyDiv w:val="1"/>
      <w:marLeft w:val="0"/>
      <w:marRight w:val="0"/>
      <w:marTop w:val="0"/>
      <w:marBottom w:val="0"/>
      <w:divBdr>
        <w:top w:val="none" w:sz="0" w:space="0" w:color="auto"/>
        <w:left w:val="none" w:sz="0" w:space="0" w:color="auto"/>
        <w:bottom w:val="none" w:sz="0" w:space="0" w:color="auto"/>
        <w:right w:val="none" w:sz="0" w:space="0" w:color="auto"/>
      </w:divBdr>
    </w:div>
    <w:div w:id="1299652324">
      <w:bodyDiv w:val="1"/>
      <w:marLeft w:val="0"/>
      <w:marRight w:val="0"/>
      <w:marTop w:val="0"/>
      <w:marBottom w:val="0"/>
      <w:divBdr>
        <w:top w:val="none" w:sz="0" w:space="0" w:color="auto"/>
        <w:left w:val="none" w:sz="0" w:space="0" w:color="auto"/>
        <w:bottom w:val="none" w:sz="0" w:space="0" w:color="auto"/>
        <w:right w:val="none" w:sz="0" w:space="0" w:color="auto"/>
      </w:divBdr>
    </w:div>
    <w:div w:id="1301613666">
      <w:bodyDiv w:val="1"/>
      <w:marLeft w:val="0"/>
      <w:marRight w:val="0"/>
      <w:marTop w:val="0"/>
      <w:marBottom w:val="0"/>
      <w:divBdr>
        <w:top w:val="none" w:sz="0" w:space="0" w:color="auto"/>
        <w:left w:val="none" w:sz="0" w:space="0" w:color="auto"/>
        <w:bottom w:val="none" w:sz="0" w:space="0" w:color="auto"/>
        <w:right w:val="none" w:sz="0" w:space="0" w:color="auto"/>
      </w:divBdr>
    </w:div>
    <w:div w:id="1319917810">
      <w:bodyDiv w:val="1"/>
      <w:marLeft w:val="0"/>
      <w:marRight w:val="0"/>
      <w:marTop w:val="0"/>
      <w:marBottom w:val="0"/>
      <w:divBdr>
        <w:top w:val="none" w:sz="0" w:space="0" w:color="auto"/>
        <w:left w:val="none" w:sz="0" w:space="0" w:color="auto"/>
        <w:bottom w:val="none" w:sz="0" w:space="0" w:color="auto"/>
        <w:right w:val="none" w:sz="0" w:space="0" w:color="auto"/>
      </w:divBdr>
    </w:div>
    <w:div w:id="1339186817">
      <w:bodyDiv w:val="1"/>
      <w:marLeft w:val="0"/>
      <w:marRight w:val="0"/>
      <w:marTop w:val="0"/>
      <w:marBottom w:val="0"/>
      <w:divBdr>
        <w:top w:val="none" w:sz="0" w:space="0" w:color="auto"/>
        <w:left w:val="none" w:sz="0" w:space="0" w:color="auto"/>
        <w:bottom w:val="none" w:sz="0" w:space="0" w:color="auto"/>
        <w:right w:val="none" w:sz="0" w:space="0" w:color="auto"/>
      </w:divBdr>
    </w:div>
    <w:div w:id="1347901662">
      <w:bodyDiv w:val="1"/>
      <w:marLeft w:val="0"/>
      <w:marRight w:val="0"/>
      <w:marTop w:val="0"/>
      <w:marBottom w:val="0"/>
      <w:divBdr>
        <w:top w:val="none" w:sz="0" w:space="0" w:color="auto"/>
        <w:left w:val="none" w:sz="0" w:space="0" w:color="auto"/>
        <w:bottom w:val="none" w:sz="0" w:space="0" w:color="auto"/>
        <w:right w:val="none" w:sz="0" w:space="0" w:color="auto"/>
      </w:divBdr>
    </w:div>
    <w:div w:id="1360545883">
      <w:bodyDiv w:val="1"/>
      <w:marLeft w:val="0"/>
      <w:marRight w:val="0"/>
      <w:marTop w:val="0"/>
      <w:marBottom w:val="0"/>
      <w:divBdr>
        <w:top w:val="none" w:sz="0" w:space="0" w:color="auto"/>
        <w:left w:val="none" w:sz="0" w:space="0" w:color="auto"/>
        <w:bottom w:val="none" w:sz="0" w:space="0" w:color="auto"/>
        <w:right w:val="none" w:sz="0" w:space="0" w:color="auto"/>
      </w:divBdr>
    </w:div>
    <w:div w:id="1365985971">
      <w:bodyDiv w:val="1"/>
      <w:marLeft w:val="0"/>
      <w:marRight w:val="0"/>
      <w:marTop w:val="0"/>
      <w:marBottom w:val="0"/>
      <w:divBdr>
        <w:top w:val="none" w:sz="0" w:space="0" w:color="auto"/>
        <w:left w:val="none" w:sz="0" w:space="0" w:color="auto"/>
        <w:bottom w:val="none" w:sz="0" w:space="0" w:color="auto"/>
        <w:right w:val="none" w:sz="0" w:space="0" w:color="auto"/>
      </w:divBdr>
    </w:div>
    <w:div w:id="1378967429">
      <w:bodyDiv w:val="1"/>
      <w:marLeft w:val="0"/>
      <w:marRight w:val="0"/>
      <w:marTop w:val="0"/>
      <w:marBottom w:val="0"/>
      <w:divBdr>
        <w:top w:val="none" w:sz="0" w:space="0" w:color="auto"/>
        <w:left w:val="none" w:sz="0" w:space="0" w:color="auto"/>
        <w:bottom w:val="none" w:sz="0" w:space="0" w:color="auto"/>
        <w:right w:val="none" w:sz="0" w:space="0" w:color="auto"/>
      </w:divBdr>
    </w:div>
    <w:div w:id="1379668506">
      <w:bodyDiv w:val="1"/>
      <w:marLeft w:val="0"/>
      <w:marRight w:val="0"/>
      <w:marTop w:val="0"/>
      <w:marBottom w:val="0"/>
      <w:divBdr>
        <w:top w:val="none" w:sz="0" w:space="0" w:color="auto"/>
        <w:left w:val="none" w:sz="0" w:space="0" w:color="auto"/>
        <w:bottom w:val="none" w:sz="0" w:space="0" w:color="auto"/>
        <w:right w:val="none" w:sz="0" w:space="0" w:color="auto"/>
      </w:divBdr>
    </w:div>
    <w:div w:id="1380084084">
      <w:bodyDiv w:val="1"/>
      <w:marLeft w:val="0"/>
      <w:marRight w:val="0"/>
      <w:marTop w:val="0"/>
      <w:marBottom w:val="0"/>
      <w:divBdr>
        <w:top w:val="none" w:sz="0" w:space="0" w:color="auto"/>
        <w:left w:val="none" w:sz="0" w:space="0" w:color="auto"/>
        <w:bottom w:val="none" w:sz="0" w:space="0" w:color="auto"/>
        <w:right w:val="none" w:sz="0" w:space="0" w:color="auto"/>
      </w:divBdr>
    </w:div>
    <w:div w:id="1397584628">
      <w:bodyDiv w:val="1"/>
      <w:marLeft w:val="0"/>
      <w:marRight w:val="0"/>
      <w:marTop w:val="0"/>
      <w:marBottom w:val="0"/>
      <w:divBdr>
        <w:top w:val="none" w:sz="0" w:space="0" w:color="auto"/>
        <w:left w:val="none" w:sz="0" w:space="0" w:color="auto"/>
        <w:bottom w:val="none" w:sz="0" w:space="0" w:color="auto"/>
        <w:right w:val="none" w:sz="0" w:space="0" w:color="auto"/>
      </w:divBdr>
    </w:div>
    <w:div w:id="1398632130">
      <w:bodyDiv w:val="1"/>
      <w:marLeft w:val="0"/>
      <w:marRight w:val="0"/>
      <w:marTop w:val="0"/>
      <w:marBottom w:val="0"/>
      <w:divBdr>
        <w:top w:val="none" w:sz="0" w:space="0" w:color="auto"/>
        <w:left w:val="none" w:sz="0" w:space="0" w:color="auto"/>
        <w:bottom w:val="none" w:sz="0" w:space="0" w:color="auto"/>
        <w:right w:val="none" w:sz="0" w:space="0" w:color="auto"/>
      </w:divBdr>
    </w:div>
    <w:div w:id="1401976419">
      <w:bodyDiv w:val="1"/>
      <w:marLeft w:val="0"/>
      <w:marRight w:val="0"/>
      <w:marTop w:val="0"/>
      <w:marBottom w:val="0"/>
      <w:divBdr>
        <w:top w:val="none" w:sz="0" w:space="0" w:color="auto"/>
        <w:left w:val="none" w:sz="0" w:space="0" w:color="auto"/>
        <w:bottom w:val="none" w:sz="0" w:space="0" w:color="auto"/>
        <w:right w:val="none" w:sz="0" w:space="0" w:color="auto"/>
      </w:divBdr>
    </w:div>
    <w:div w:id="1406535466">
      <w:bodyDiv w:val="1"/>
      <w:marLeft w:val="0"/>
      <w:marRight w:val="0"/>
      <w:marTop w:val="0"/>
      <w:marBottom w:val="0"/>
      <w:divBdr>
        <w:top w:val="none" w:sz="0" w:space="0" w:color="auto"/>
        <w:left w:val="none" w:sz="0" w:space="0" w:color="auto"/>
        <w:bottom w:val="none" w:sz="0" w:space="0" w:color="auto"/>
        <w:right w:val="none" w:sz="0" w:space="0" w:color="auto"/>
      </w:divBdr>
    </w:div>
    <w:div w:id="1408305968">
      <w:bodyDiv w:val="1"/>
      <w:marLeft w:val="0"/>
      <w:marRight w:val="0"/>
      <w:marTop w:val="0"/>
      <w:marBottom w:val="0"/>
      <w:divBdr>
        <w:top w:val="none" w:sz="0" w:space="0" w:color="auto"/>
        <w:left w:val="none" w:sz="0" w:space="0" w:color="auto"/>
        <w:bottom w:val="none" w:sz="0" w:space="0" w:color="auto"/>
        <w:right w:val="none" w:sz="0" w:space="0" w:color="auto"/>
      </w:divBdr>
    </w:div>
    <w:div w:id="1409692665">
      <w:bodyDiv w:val="1"/>
      <w:marLeft w:val="0"/>
      <w:marRight w:val="0"/>
      <w:marTop w:val="0"/>
      <w:marBottom w:val="0"/>
      <w:divBdr>
        <w:top w:val="none" w:sz="0" w:space="0" w:color="auto"/>
        <w:left w:val="none" w:sz="0" w:space="0" w:color="auto"/>
        <w:bottom w:val="none" w:sz="0" w:space="0" w:color="auto"/>
        <w:right w:val="none" w:sz="0" w:space="0" w:color="auto"/>
      </w:divBdr>
    </w:div>
    <w:div w:id="1416173948">
      <w:bodyDiv w:val="1"/>
      <w:marLeft w:val="0"/>
      <w:marRight w:val="0"/>
      <w:marTop w:val="0"/>
      <w:marBottom w:val="0"/>
      <w:divBdr>
        <w:top w:val="none" w:sz="0" w:space="0" w:color="auto"/>
        <w:left w:val="none" w:sz="0" w:space="0" w:color="auto"/>
        <w:bottom w:val="none" w:sz="0" w:space="0" w:color="auto"/>
        <w:right w:val="none" w:sz="0" w:space="0" w:color="auto"/>
      </w:divBdr>
    </w:div>
    <w:div w:id="1416246653">
      <w:bodyDiv w:val="1"/>
      <w:marLeft w:val="0"/>
      <w:marRight w:val="0"/>
      <w:marTop w:val="0"/>
      <w:marBottom w:val="0"/>
      <w:divBdr>
        <w:top w:val="none" w:sz="0" w:space="0" w:color="auto"/>
        <w:left w:val="none" w:sz="0" w:space="0" w:color="auto"/>
        <w:bottom w:val="none" w:sz="0" w:space="0" w:color="auto"/>
        <w:right w:val="none" w:sz="0" w:space="0" w:color="auto"/>
      </w:divBdr>
    </w:div>
    <w:div w:id="1419248691">
      <w:bodyDiv w:val="1"/>
      <w:marLeft w:val="0"/>
      <w:marRight w:val="0"/>
      <w:marTop w:val="0"/>
      <w:marBottom w:val="0"/>
      <w:divBdr>
        <w:top w:val="none" w:sz="0" w:space="0" w:color="auto"/>
        <w:left w:val="none" w:sz="0" w:space="0" w:color="auto"/>
        <w:bottom w:val="none" w:sz="0" w:space="0" w:color="auto"/>
        <w:right w:val="none" w:sz="0" w:space="0" w:color="auto"/>
      </w:divBdr>
    </w:div>
    <w:div w:id="1420715287">
      <w:bodyDiv w:val="1"/>
      <w:marLeft w:val="0"/>
      <w:marRight w:val="0"/>
      <w:marTop w:val="0"/>
      <w:marBottom w:val="0"/>
      <w:divBdr>
        <w:top w:val="none" w:sz="0" w:space="0" w:color="auto"/>
        <w:left w:val="none" w:sz="0" w:space="0" w:color="auto"/>
        <w:bottom w:val="none" w:sz="0" w:space="0" w:color="auto"/>
        <w:right w:val="none" w:sz="0" w:space="0" w:color="auto"/>
      </w:divBdr>
    </w:div>
    <w:div w:id="1445542646">
      <w:bodyDiv w:val="1"/>
      <w:marLeft w:val="0"/>
      <w:marRight w:val="0"/>
      <w:marTop w:val="0"/>
      <w:marBottom w:val="0"/>
      <w:divBdr>
        <w:top w:val="none" w:sz="0" w:space="0" w:color="auto"/>
        <w:left w:val="none" w:sz="0" w:space="0" w:color="auto"/>
        <w:bottom w:val="none" w:sz="0" w:space="0" w:color="auto"/>
        <w:right w:val="none" w:sz="0" w:space="0" w:color="auto"/>
      </w:divBdr>
    </w:div>
    <w:div w:id="1452044488">
      <w:bodyDiv w:val="1"/>
      <w:marLeft w:val="0"/>
      <w:marRight w:val="0"/>
      <w:marTop w:val="0"/>
      <w:marBottom w:val="0"/>
      <w:divBdr>
        <w:top w:val="none" w:sz="0" w:space="0" w:color="auto"/>
        <w:left w:val="none" w:sz="0" w:space="0" w:color="auto"/>
        <w:bottom w:val="none" w:sz="0" w:space="0" w:color="auto"/>
        <w:right w:val="none" w:sz="0" w:space="0" w:color="auto"/>
      </w:divBdr>
    </w:div>
    <w:div w:id="1452045201">
      <w:bodyDiv w:val="1"/>
      <w:marLeft w:val="0"/>
      <w:marRight w:val="0"/>
      <w:marTop w:val="0"/>
      <w:marBottom w:val="0"/>
      <w:divBdr>
        <w:top w:val="none" w:sz="0" w:space="0" w:color="auto"/>
        <w:left w:val="none" w:sz="0" w:space="0" w:color="auto"/>
        <w:bottom w:val="none" w:sz="0" w:space="0" w:color="auto"/>
        <w:right w:val="none" w:sz="0" w:space="0" w:color="auto"/>
      </w:divBdr>
    </w:div>
    <w:div w:id="1463840659">
      <w:bodyDiv w:val="1"/>
      <w:marLeft w:val="0"/>
      <w:marRight w:val="0"/>
      <w:marTop w:val="0"/>
      <w:marBottom w:val="0"/>
      <w:divBdr>
        <w:top w:val="none" w:sz="0" w:space="0" w:color="auto"/>
        <w:left w:val="none" w:sz="0" w:space="0" w:color="auto"/>
        <w:bottom w:val="none" w:sz="0" w:space="0" w:color="auto"/>
        <w:right w:val="none" w:sz="0" w:space="0" w:color="auto"/>
      </w:divBdr>
    </w:div>
    <w:div w:id="1468891092">
      <w:bodyDiv w:val="1"/>
      <w:marLeft w:val="0"/>
      <w:marRight w:val="0"/>
      <w:marTop w:val="0"/>
      <w:marBottom w:val="0"/>
      <w:divBdr>
        <w:top w:val="none" w:sz="0" w:space="0" w:color="auto"/>
        <w:left w:val="none" w:sz="0" w:space="0" w:color="auto"/>
        <w:bottom w:val="none" w:sz="0" w:space="0" w:color="auto"/>
        <w:right w:val="none" w:sz="0" w:space="0" w:color="auto"/>
      </w:divBdr>
    </w:div>
    <w:div w:id="1469546406">
      <w:bodyDiv w:val="1"/>
      <w:marLeft w:val="0"/>
      <w:marRight w:val="0"/>
      <w:marTop w:val="0"/>
      <w:marBottom w:val="0"/>
      <w:divBdr>
        <w:top w:val="none" w:sz="0" w:space="0" w:color="auto"/>
        <w:left w:val="none" w:sz="0" w:space="0" w:color="auto"/>
        <w:bottom w:val="none" w:sz="0" w:space="0" w:color="auto"/>
        <w:right w:val="none" w:sz="0" w:space="0" w:color="auto"/>
      </w:divBdr>
    </w:div>
    <w:div w:id="1479616162">
      <w:bodyDiv w:val="1"/>
      <w:marLeft w:val="0"/>
      <w:marRight w:val="0"/>
      <w:marTop w:val="0"/>
      <w:marBottom w:val="0"/>
      <w:divBdr>
        <w:top w:val="none" w:sz="0" w:space="0" w:color="auto"/>
        <w:left w:val="none" w:sz="0" w:space="0" w:color="auto"/>
        <w:bottom w:val="none" w:sz="0" w:space="0" w:color="auto"/>
        <w:right w:val="none" w:sz="0" w:space="0" w:color="auto"/>
      </w:divBdr>
    </w:div>
    <w:div w:id="1480265380">
      <w:bodyDiv w:val="1"/>
      <w:marLeft w:val="0"/>
      <w:marRight w:val="0"/>
      <w:marTop w:val="0"/>
      <w:marBottom w:val="0"/>
      <w:divBdr>
        <w:top w:val="none" w:sz="0" w:space="0" w:color="auto"/>
        <w:left w:val="none" w:sz="0" w:space="0" w:color="auto"/>
        <w:bottom w:val="none" w:sz="0" w:space="0" w:color="auto"/>
        <w:right w:val="none" w:sz="0" w:space="0" w:color="auto"/>
      </w:divBdr>
    </w:div>
    <w:div w:id="1481267503">
      <w:bodyDiv w:val="1"/>
      <w:marLeft w:val="0"/>
      <w:marRight w:val="0"/>
      <w:marTop w:val="0"/>
      <w:marBottom w:val="0"/>
      <w:divBdr>
        <w:top w:val="none" w:sz="0" w:space="0" w:color="auto"/>
        <w:left w:val="none" w:sz="0" w:space="0" w:color="auto"/>
        <w:bottom w:val="none" w:sz="0" w:space="0" w:color="auto"/>
        <w:right w:val="none" w:sz="0" w:space="0" w:color="auto"/>
      </w:divBdr>
    </w:div>
    <w:div w:id="1486052087">
      <w:bodyDiv w:val="1"/>
      <w:marLeft w:val="0"/>
      <w:marRight w:val="0"/>
      <w:marTop w:val="0"/>
      <w:marBottom w:val="0"/>
      <w:divBdr>
        <w:top w:val="none" w:sz="0" w:space="0" w:color="auto"/>
        <w:left w:val="none" w:sz="0" w:space="0" w:color="auto"/>
        <w:bottom w:val="none" w:sz="0" w:space="0" w:color="auto"/>
        <w:right w:val="none" w:sz="0" w:space="0" w:color="auto"/>
      </w:divBdr>
    </w:div>
    <w:div w:id="1494374282">
      <w:bodyDiv w:val="1"/>
      <w:marLeft w:val="0"/>
      <w:marRight w:val="0"/>
      <w:marTop w:val="0"/>
      <w:marBottom w:val="0"/>
      <w:divBdr>
        <w:top w:val="none" w:sz="0" w:space="0" w:color="auto"/>
        <w:left w:val="none" w:sz="0" w:space="0" w:color="auto"/>
        <w:bottom w:val="none" w:sz="0" w:space="0" w:color="auto"/>
        <w:right w:val="none" w:sz="0" w:space="0" w:color="auto"/>
      </w:divBdr>
    </w:div>
    <w:div w:id="1500534187">
      <w:bodyDiv w:val="1"/>
      <w:marLeft w:val="0"/>
      <w:marRight w:val="0"/>
      <w:marTop w:val="0"/>
      <w:marBottom w:val="0"/>
      <w:divBdr>
        <w:top w:val="none" w:sz="0" w:space="0" w:color="auto"/>
        <w:left w:val="none" w:sz="0" w:space="0" w:color="auto"/>
        <w:bottom w:val="none" w:sz="0" w:space="0" w:color="auto"/>
        <w:right w:val="none" w:sz="0" w:space="0" w:color="auto"/>
      </w:divBdr>
    </w:div>
    <w:div w:id="1502156057">
      <w:bodyDiv w:val="1"/>
      <w:marLeft w:val="0"/>
      <w:marRight w:val="0"/>
      <w:marTop w:val="0"/>
      <w:marBottom w:val="0"/>
      <w:divBdr>
        <w:top w:val="none" w:sz="0" w:space="0" w:color="auto"/>
        <w:left w:val="none" w:sz="0" w:space="0" w:color="auto"/>
        <w:bottom w:val="none" w:sz="0" w:space="0" w:color="auto"/>
        <w:right w:val="none" w:sz="0" w:space="0" w:color="auto"/>
      </w:divBdr>
    </w:div>
    <w:div w:id="1505433362">
      <w:bodyDiv w:val="1"/>
      <w:marLeft w:val="0"/>
      <w:marRight w:val="0"/>
      <w:marTop w:val="0"/>
      <w:marBottom w:val="0"/>
      <w:divBdr>
        <w:top w:val="none" w:sz="0" w:space="0" w:color="auto"/>
        <w:left w:val="none" w:sz="0" w:space="0" w:color="auto"/>
        <w:bottom w:val="none" w:sz="0" w:space="0" w:color="auto"/>
        <w:right w:val="none" w:sz="0" w:space="0" w:color="auto"/>
      </w:divBdr>
    </w:div>
    <w:div w:id="1509759724">
      <w:bodyDiv w:val="1"/>
      <w:marLeft w:val="0"/>
      <w:marRight w:val="0"/>
      <w:marTop w:val="0"/>
      <w:marBottom w:val="0"/>
      <w:divBdr>
        <w:top w:val="none" w:sz="0" w:space="0" w:color="auto"/>
        <w:left w:val="none" w:sz="0" w:space="0" w:color="auto"/>
        <w:bottom w:val="none" w:sz="0" w:space="0" w:color="auto"/>
        <w:right w:val="none" w:sz="0" w:space="0" w:color="auto"/>
      </w:divBdr>
    </w:div>
    <w:div w:id="1517693046">
      <w:bodyDiv w:val="1"/>
      <w:marLeft w:val="0"/>
      <w:marRight w:val="0"/>
      <w:marTop w:val="0"/>
      <w:marBottom w:val="0"/>
      <w:divBdr>
        <w:top w:val="none" w:sz="0" w:space="0" w:color="auto"/>
        <w:left w:val="none" w:sz="0" w:space="0" w:color="auto"/>
        <w:bottom w:val="none" w:sz="0" w:space="0" w:color="auto"/>
        <w:right w:val="none" w:sz="0" w:space="0" w:color="auto"/>
      </w:divBdr>
    </w:div>
    <w:div w:id="1519002859">
      <w:bodyDiv w:val="1"/>
      <w:marLeft w:val="0"/>
      <w:marRight w:val="0"/>
      <w:marTop w:val="0"/>
      <w:marBottom w:val="0"/>
      <w:divBdr>
        <w:top w:val="none" w:sz="0" w:space="0" w:color="auto"/>
        <w:left w:val="none" w:sz="0" w:space="0" w:color="auto"/>
        <w:bottom w:val="none" w:sz="0" w:space="0" w:color="auto"/>
        <w:right w:val="none" w:sz="0" w:space="0" w:color="auto"/>
      </w:divBdr>
    </w:div>
    <w:div w:id="1520074708">
      <w:bodyDiv w:val="1"/>
      <w:marLeft w:val="0"/>
      <w:marRight w:val="0"/>
      <w:marTop w:val="0"/>
      <w:marBottom w:val="0"/>
      <w:divBdr>
        <w:top w:val="none" w:sz="0" w:space="0" w:color="auto"/>
        <w:left w:val="none" w:sz="0" w:space="0" w:color="auto"/>
        <w:bottom w:val="none" w:sz="0" w:space="0" w:color="auto"/>
        <w:right w:val="none" w:sz="0" w:space="0" w:color="auto"/>
      </w:divBdr>
    </w:div>
    <w:div w:id="1526016411">
      <w:bodyDiv w:val="1"/>
      <w:marLeft w:val="0"/>
      <w:marRight w:val="0"/>
      <w:marTop w:val="0"/>
      <w:marBottom w:val="0"/>
      <w:divBdr>
        <w:top w:val="none" w:sz="0" w:space="0" w:color="auto"/>
        <w:left w:val="none" w:sz="0" w:space="0" w:color="auto"/>
        <w:bottom w:val="none" w:sz="0" w:space="0" w:color="auto"/>
        <w:right w:val="none" w:sz="0" w:space="0" w:color="auto"/>
      </w:divBdr>
    </w:div>
    <w:div w:id="1560238694">
      <w:bodyDiv w:val="1"/>
      <w:marLeft w:val="0"/>
      <w:marRight w:val="0"/>
      <w:marTop w:val="0"/>
      <w:marBottom w:val="0"/>
      <w:divBdr>
        <w:top w:val="none" w:sz="0" w:space="0" w:color="auto"/>
        <w:left w:val="none" w:sz="0" w:space="0" w:color="auto"/>
        <w:bottom w:val="none" w:sz="0" w:space="0" w:color="auto"/>
        <w:right w:val="none" w:sz="0" w:space="0" w:color="auto"/>
      </w:divBdr>
    </w:div>
    <w:div w:id="1564170130">
      <w:bodyDiv w:val="1"/>
      <w:marLeft w:val="0"/>
      <w:marRight w:val="0"/>
      <w:marTop w:val="0"/>
      <w:marBottom w:val="0"/>
      <w:divBdr>
        <w:top w:val="none" w:sz="0" w:space="0" w:color="auto"/>
        <w:left w:val="none" w:sz="0" w:space="0" w:color="auto"/>
        <w:bottom w:val="none" w:sz="0" w:space="0" w:color="auto"/>
        <w:right w:val="none" w:sz="0" w:space="0" w:color="auto"/>
      </w:divBdr>
    </w:div>
    <w:div w:id="1578442713">
      <w:bodyDiv w:val="1"/>
      <w:marLeft w:val="0"/>
      <w:marRight w:val="0"/>
      <w:marTop w:val="0"/>
      <w:marBottom w:val="0"/>
      <w:divBdr>
        <w:top w:val="none" w:sz="0" w:space="0" w:color="auto"/>
        <w:left w:val="none" w:sz="0" w:space="0" w:color="auto"/>
        <w:bottom w:val="none" w:sz="0" w:space="0" w:color="auto"/>
        <w:right w:val="none" w:sz="0" w:space="0" w:color="auto"/>
      </w:divBdr>
    </w:div>
    <w:div w:id="1590850162">
      <w:bodyDiv w:val="1"/>
      <w:marLeft w:val="0"/>
      <w:marRight w:val="0"/>
      <w:marTop w:val="0"/>
      <w:marBottom w:val="0"/>
      <w:divBdr>
        <w:top w:val="none" w:sz="0" w:space="0" w:color="auto"/>
        <w:left w:val="none" w:sz="0" w:space="0" w:color="auto"/>
        <w:bottom w:val="none" w:sz="0" w:space="0" w:color="auto"/>
        <w:right w:val="none" w:sz="0" w:space="0" w:color="auto"/>
      </w:divBdr>
    </w:div>
    <w:div w:id="1598710201">
      <w:bodyDiv w:val="1"/>
      <w:marLeft w:val="0"/>
      <w:marRight w:val="0"/>
      <w:marTop w:val="0"/>
      <w:marBottom w:val="0"/>
      <w:divBdr>
        <w:top w:val="none" w:sz="0" w:space="0" w:color="auto"/>
        <w:left w:val="none" w:sz="0" w:space="0" w:color="auto"/>
        <w:bottom w:val="none" w:sz="0" w:space="0" w:color="auto"/>
        <w:right w:val="none" w:sz="0" w:space="0" w:color="auto"/>
      </w:divBdr>
    </w:div>
    <w:div w:id="1609921138">
      <w:bodyDiv w:val="1"/>
      <w:marLeft w:val="0"/>
      <w:marRight w:val="0"/>
      <w:marTop w:val="0"/>
      <w:marBottom w:val="0"/>
      <w:divBdr>
        <w:top w:val="none" w:sz="0" w:space="0" w:color="auto"/>
        <w:left w:val="none" w:sz="0" w:space="0" w:color="auto"/>
        <w:bottom w:val="none" w:sz="0" w:space="0" w:color="auto"/>
        <w:right w:val="none" w:sz="0" w:space="0" w:color="auto"/>
      </w:divBdr>
    </w:div>
    <w:div w:id="1612665708">
      <w:bodyDiv w:val="1"/>
      <w:marLeft w:val="0"/>
      <w:marRight w:val="0"/>
      <w:marTop w:val="0"/>
      <w:marBottom w:val="0"/>
      <w:divBdr>
        <w:top w:val="none" w:sz="0" w:space="0" w:color="auto"/>
        <w:left w:val="none" w:sz="0" w:space="0" w:color="auto"/>
        <w:bottom w:val="none" w:sz="0" w:space="0" w:color="auto"/>
        <w:right w:val="none" w:sz="0" w:space="0" w:color="auto"/>
      </w:divBdr>
    </w:div>
    <w:div w:id="1622418957">
      <w:bodyDiv w:val="1"/>
      <w:marLeft w:val="0"/>
      <w:marRight w:val="0"/>
      <w:marTop w:val="0"/>
      <w:marBottom w:val="0"/>
      <w:divBdr>
        <w:top w:val="none" w:sz="0" w:space="0" w:color="auto"/>
        <w:left w:val="none" w:sz="0" w:space="0" w:color="auto"/>
        <w:bottom w:val="none" w:sz="0" w:space="0" w:color="auto"/>
        <w:right w:val="none" w:sz="0" w:space="0" w:color="auto"/>
      </w:divBdr>
    </w:div>
    <w:div w:id="1622608994">
      <w:bodyDiv w:val="1"/>
      <w:marLeft w:val="0"/>
      <w:marRight w:val="0"/>
      <w:marTop w:val="0"/>
      <w:marBottom w:val="0"/>
      <w:divBdr>
        <w:top w:val="none" w:sz="0" w:space="0" w:color="auto"/>
        <w:left w:val="none" w:sz="0" w:space="0" w:color="auto"/>
        <w:bottom w:val="none" w:sz="0" w:space="0" w:color="auto"/>
        <w:right w:val="none" w:sz="0" w:space="0" w:color="auto"/>
      </w:divBdr>
    </w:div>
    <w:div w:id="1628510375">
      <w:bodyDiv w:val="1"/>
      <w:marLeft w:val="0"/>
      <w:marRight w:val="0"/>
      <w:marTop w:val="0"/>
      <w:marBottom w:val="0"/>
      <w:divBdr>
        <w:top w:val="none" w:sz="0" w:space="0" w:color="auto"/>
        <w:left w:val="none" w:sz="0" w:space="0" w:color="auto"/>
        <w:bottom w:val="none" w:sz="0" w:space="0" w:color="auto"/>
        <w:right w:val="none" w:sz="0" w:space="0" w:color="auto"/>
      </w:divBdr>
    </w:div>
    <w:div w:id="1636327496">
      <w:bodyDiv w:val="1"/>
      <w:marLeft w:val="0"/>
      <w:marRight w:val="0"/>
      <w:marTop w:val="0"/>
      <w:marBottom w:val="0"/>
      <w:divBdr>
        <w:top w:val="none" w:sz="0" w:space="0" w:color="auto"/>
        <w:left w:val="none" w:sz="0" w:space="0" w:color="auto"/>
        <w:bottom w:val="none" w:sz="0" w:space="0" w:color="auto"/>
        <w:right w:val="none" w:sz="0" w:space="0" w:color="auto"/>
      </w:divBdr>
    </w:div>
    <w:div w:id="1637683939">
      <w:bodyDiv w:val="1"/>
      <w:marLeft w:val="0"/>
      <w:marRight w:val="0"/>
      <w:marTop w:val="0"/>
      <w:marBottom w:val="0"/>
      <w:divBdr>
        <w:top w:val="none" w:sz="0" w:space="0" w:color="auto"/>
        <w:left w:val="none" w:sz="0" w:space="0" w:color="auto"/>
        <w:bottom w:val="none" w:sz="0" w:space="0" w:color="auto"/>
        <w:right w:val="none" w:sz="0" w:space="0" w:color="auto"/>
      </w:divBdr>
    </w:div>
    <w:div w:id="1668247973">
      <w:bodyDiv w:val="1"/>
      <w:marLeft w:val="0"/>
      <w:marRight w:val="0"/>
      <w:marTop w:val="0"/>
      <w:marBottom w:val="0"/>
      <w:divBdr>
        <w:top w:val="none" w:sz="0" w:space="0" w:color="auto"/>
        <w:left w:val="none" w:sz="0" w:space="0" w:color="auto"/>
        <w:bottom w:val="none" w:sz="0" w:space="0" w:color="auto"/>
        <w:right w:val="none" w:sz="0" w:space="0" w:color="auto"/>
      </w:divBdr>
    </w:div>
    <w:div w:id="1672760505">
      <w:bodyDiv w:val="1"/>
      <w:marLeft w:val="0"/>
      <w:marRight w:val="0"/>
      <w:marTop w:val="0"/>
      <w:marBottom w:val="0"/>
      <w:divBdr>
        <w:top w:val="none" w:sz="0" w:space="0" w:color="auto"/>
        <w:left w:val="none" w:sz="0" w:space="0" w:color="auto"/>
        <w:bottom w:val="none" w:sz="0" w:space="0" w:color="auto"/>
        <w:right w:val="none" w:sz="0" w:space="0" w:color="auto"/>
      </w:divBdr>
    </w:div>
    <w:div w:id="1674642301">
      <w:bodyDiv w:val="1"/>
      <w:marLeft w:val="0"/>
      <w:marRight w:val="0"/>
      <w:marTop w:val="0"/>
      <w:marBottom w:val="0"/>
      <w:divBdr>
        <w:top w:val="none" w:sz="0" w:space="0" w:color="auto"/>
        <w:left w:val="none" w:sz="0" w:space="0" w:color="auto"/>
        <w:bottom w:val="none" w:sz="0" w:space="0" w:color="auto"/>
        <w:right w:val="none" w:sz="0" w:space="0" w:color="auto"/>
      </w:divBdr>
    </w:div>
    <w:div w:id="1691295301">
      <w:bodyDiv w:val="1"/>
      <w:marLeft w:val="0"/>
      <w:marRight w:val="0"/>
      <w:marTop w:val="0"/>
      <w:marBottom w:val="0"/>
      <w:divBdr>
        <w:top w:val="none" w:sz="0" w:space="0" w:color="auto"/>
        <w:left w:val="none" w:sz="0" w:space="0" w:color="auto"/>
        <w:bottom w:val="none" w:sz="0" w:space="0" w:color="auto"/>
        <w:right w:val="none" w:sz="0" w:space="0" w:color="auto"/>
      </w:divBdr>
    </w:div>
    <w:div w:id="1696806754">
      <w:bodyDiv w:val="1"/>
      <w:marLeft w:val="0"/>
      <w:marRight w:val="0"/>
      <w:marTop w:val="0"/>
      <w:marBottom w:val="0"/>
      <w:divBdr>
        <w:top w:val="none" w:sz="0" w:space="0" w:color="auto"/>
        <w:left w:val="none" w:sz="0" w:space="0" w:color="auto"/>
        <w:bottom w:val="none" w:sz="0" w:space="0" w:color="auto"/>
        <w:right w:val="none" w:sz="0" w:space="0" w:color="auto"/>
      </w:divBdr>
    </w:div>
    <w:div w:id="1698191072">
      <w:bodyDiv w:val="1"/>
      <w:marLeft w:val="0"/>
      <w:marRight w:val="0"/>
      <w:marTop w:val="0"/>
      <w:marBottom w:val="0"/>
      <w:divBdr>
        <w:top w:val="none" w:sz="0" w:space="0" w:color="auto"/>
        <w:left w:val="none" w:sz="0" w:space="0" w:color="auto"/>
        <w:bottom w:val="none" w:sz="0" w:space="0" w:color="auto"/>
        <w:right w:val="none" w:sz="0" w:space="0" w:color="auto"/>
      </w:divBdr>
    </w:div>
    <w:div w:id="1698702061">
      <w:bodyDiv w:val="1"/>
      <w:marLeft w:val="0"/>
      <w:marRight w:val="0"/>
      <w:marTop w:val="0"/>
      <w:marBottom w:val="0"/>
      <w:divBdr>
        <w:top w:val="none" w:sz="0" w:space="0" w:color="auto"/>
        <w:left w:val="none" w:sz="0" w:space="0" w:color="auto"/>
        <w:bottom w:val="none" w:sz="0" w:space="0" w:color="auto"/>
        <w:right w:val="none" w:sz="0" w:space="0" w:color="auto"/>
      </w:divBdr>
    </w:div>
    <w:div w:id="1700277286">
      <w:bodyDiv w:val="1"/>
      <w:marLeft w:val="0"/>
      <w:marRight w:val="0"/>
      <w:marTop w:val="0"/>
      <w:marBottom w:val="0"/>
      <w:divBdr>
        <w:top w:val="none" w:sz="0" w:space="0" w:color="auto"/>
        <w:left w:val="none" w:sz="0" w:space="0" w:color="auto"/>
        <w:bottom w:val="none" w:sz="0" w:space="0" w:color="auto"/>
        <w:right w:val="none" w:sz="0" w:space="0" w:color="auto"/>
      </w:divBdr>
    </w:div>
    <w:div w:id="1716268749">
      <w:bodyDiv w:val="1"/>
      <w:marLeft w:val="0"/>
      <w:marRight w:val="0"/>
      <w:marTop w:val="0"/>
      <w:marBottom w:val="0"/>
      <w:divBdr>
        <w:top w:val="none" w:sz="0" w:space="0" w:color="auto"/>
        <w:left w:val="none" w:sz="0" w:space="0" w:color="auto"/>
        <w:bottom w:val="none" w:sz="0" w:space="0" w:color="auto"/>
        <w:right w:val="none" w:sz="0" w:space="0" w:color="auto"/>
      </w:divBdr>
    </w:div>
    <w:div w:id="1750425053">
      <w:bodyDiv w:val="1"/>
      <w:marLeft w:val="0"/>
      <w:marRight w:val="0"/>
      <w:marTop w:val="0"/>
      <w:marBottom w:val="0"/>
      <w:divBdr>
        <w:top w:val="none" w:sz="0" w:space="0" w:color="auto"/>
        <w:left w:val="none" w:sz="0" w:space="0" w:color="auto"/>
        <w:bottom w:val="none" w:sz="0" w:space="0" w:color="auto"/>
        <w:right w:val="none" w:sz="0" w:space="0" w:color="auto"/>
      </w:divBdr>
    </w:div>
    <w:div w:id="1752314367">
      <w:bodyDiv w:val="1"/>
      <w:marLeft w:val="0"/>
      <w:marRight w:val="0"/>
      <w:marTop w:val="0"/>
      <w:marBottom w:val="0"/>
      <w:divBdr>
        <w:top w:val="none" w:sz="0" w:space="0" w:color="auto"/>
        <w:left w:val="none" w:sz="0" w:space="0" w:color="auto"/>
        <w:bottom w:val="none" w:sz="0" w:space="0" w:color="auto"/>
        <w:right w:val="none" w:sz="0" w:space="0" w:color="auto"/>
      </w:divBdr>
    </w:div>
    <w:div w:id="1752845434">
      <w:bodyDiv w:val="1"/>
      <w:marLeft w:val="0"/>
      <w:marRight w:val="0"/>
      <w:marTop w:val="0"/>
      <w:marBottom w:val="0"/>
      <w:divBdr>
        <w:top w:val="none" w:sz="0" w:space="0" w:color="auto"/>
        <w:left w:val="none" w:sz="0" w:space="0" w:color="auto"/>
        <w:bottom w:val="none" w:sz="0" w:space="0" w:color="auto"/>
        <w:right w:val="none" w:sz="0" w:space="0" w:color="auto"/>
      </w:divBdr>
    </w:div>
    <w:div w:id="1757437640">
      <w:bodyDiv w:val="1"/>
      <w:marLeft w:val="0"/>
      <w:marRight w:val="0"/>
      <w:marTop w:val="0"/>
      <w:marBottom w:val="0"/>
      <w:divBdr>
        <w:top w:val="none" w:sz="0" w:space="0" w:color="auto"/>
        <w:left w:val="none" w:sz="0" w:space="0" w:color="auto"/>
        <w:bottom w:val="none" w:sz="0" w:space="0" w:color="auto"/>
        <w:right w:val="none" w:sz="0" w:space="0" w:color="auto"/>
      </w:divBdr>
    </w:div>
    <w:div w:id="1779258301">
      <w:bodyDiv w:val="1"/>
      <w:marLeft w:val="0"/>
      <w:marRight w:val="0"/>
      <w:marTop w:val="0"/>
      <w:marBottom w:val="0"/>
      <w:divBdr>
        <w:top w:val="none" w:sz="0" w:space="0" w:color="auto"/>
        <w:left w:val="none" w:sz="0" w:space="0" w:color="auto"/>
        <w:bottom w:val="none" w:sz="0" w:space="0" w:color="auto"/>
        <w:right w:val="none" w:sz="0" w:space="0" w:color="auto"/>
      </w:divBdr>
    </w:div>
    <w:div w:id="1792749699">
      <w:bodyDiv w:val="1"/>
      <w:marLeft w:val="0"/>
      <w:marRight w:val="0"/>
      <w:marTop w:val="0"/>
      <w:marBottom w:val="0"/>
      <w:divBdr>
        <w:top w:val="none" w:sz="0" w:space="0" w:color="auto"/>
        <w:left w:val="none" w:sz="0" w:space="0" w:color="auto"/>
        <w:bottom w:val="none" w:sz="0" w:space="0" w:color="auto"/>
        <w:right w:val="none" w:sz="0" w:space="0" w:color="auto"/>
      </w:divBdr>
    </w:div>
    <w:div w:id="1825124281">
      <w:bodyDiv w:val="1"/>
      <w:marLeft w:val="0"/>
      <w:marRight w:val="0"/>
      <w:marTop w:val="0"/>
      <w:marBottom w:val="0"/>
      <w:divBdr>
        <w:top w:val="none" w:sz="0" w:space="0" w:color="auto"/>
        <w:left w:val="none" w:sz="0" w:space="0" w:color="auto"/>
        <w:bottom w:val="none" w:sz="0" w:space="0" w:color="auto"/>
        <w:right w:val="none" w:sz="0" w:space="0" w:color="auto"/>
      </w:divBdr>
    </w:div>
    <w:div w:id="1846506994">
      <w:bodyDiv w:val="1"/>
      <w:marLeft w:val="0"/>
      <w:marRight w:val="0"/>
      <w:marTop w:val="0"/>
      <w:marBottom w:val="0"/>
      <w:divBdr>
        <w:top w:val="none" w:sz="0" w:space="0" w:color="auto"/>
        <w:left w:val="none" w:sz="0" w:space="0" w:color="auto"/>
        <w:bottom w:val="none" w:sz="0" w:space="0" w:color="auto"/>
        <w:right w:val="none" w:sz="0" w:space="0" w:color="auto"/>
      </w:divBdr>
    </w:div>
    <w:div w:id="1849325246">
      <w:bodyDiv w:val="1"/>
      <w:marLeft w:val="0"/>
      <w:marRight w:val="0"/>
      <w:marTop w:val="0"/>
      <w:marBottom w:val="0"/>
      <w:divBdr>
        <w:top w:val="none" w:sz="0" w:space="0" w:color="auto"/>
        <w:left w:val="none" w:sz="0" w:space="0" w:color="auto"/>
        <w:bottom w:val="none" w:sz="0" w:space="0" w:color="auto"/>
        <w:right w:val="none" w:sz="0" w:space="0" w:color="auto"/>
      </w:divBdr>
    </w:div>
    <w:div w:id="1856772877">
      <w:bodyDiv w:val="1"/>
      <w:marLeft w:val="0"/>
      <w:marRight w:val="0"/>
      <w:marTop w:val="0"/>
      <w:marBottom w:val="0"/>
      <w:divBdr>
        <w:top w:val="none" w:sz="0" w:space="0" w:color="auto"/>
        <w:left w:val="none" w:sz="0" w:space="0" w:color="auto"/>
        <w:bottom w:val="none" w:sz="0" w:space="0" w:color="auto"/>
        <w:right w:val="none" w:sz="0" w:space="0" w:color="auto"/>
      </w:divBdr>
    </w:div>
    <w:div w:id="1863862384">
      <w:bodyDiv w:val="1"/>
      <w:marLeft w:val="0"/>
      <w:marRight w:val="0"/>
      <w:marTop w:val="0"/>
      <w:marBottom w:val="0"/>
      <w:divBdr>
        <w:top w:val="none" w:sz="0" w:space="0" w:color="auto"/>
        <w:left w:val="none" w:sz="0" w:space="0" w:color="auto"/>
        <w:bottom w:val="none" w:sz="0" w:space="0" w:color="auto"/>
        <w:right w:val="none" w:sz="0" w:space="0" w:color="auto"/>
      </w:divBdr>
    </w:div>
    <w:div w:id="1868639302">
      <w:bodyDiv w:val="1"/>
      <w:marLeft w:val="0"/>
      <w:marRight w:val="0"/>
      <w:marTop w:val="0"/>
      <w:marBottom w:val="0"/>
      <w:divBdr>
        <w:top w:val="none" w:sz="0" w:space="0" w:color="auto"/>
        <w:left w:val="none" w:sz="0" w:space="0" w:color="auto"/>
        <w:bottom w:val="none" w:sz="0" w:space="0" w:color="auto"/>
        <w:right w:val="none" w:sz="0" w:space="0" w:color="auto"/>
      </w:divBdr>
    </w:div>
    <w:div w:id="1882745590">
      <w:bodyDiv w:val="1"/>
      <w:marLeft w:val="0"/>
      <w:marRight w:val="0"/>
      <w:marTop w:val="0"/>
      <w:marBottom w:val="0"/>
      <w:divBdr>
        <w:top w:val="none" w:sz="0" w:space="0" w:color="auto"/>
        <w:left w:val="none" w:sz="0" w:space="0" w:color="auto"/>
        <w:bottom w:val="none" w:sz="0" w:space="0" w:color="auto"/>
        <w:right w:val="none" w:sz="0" w:space="0" w:color="auto"/>
      </w:divBdr>
    </w:div>
    <w:div w:id="1886216930">
      <w:bodyDiv w:val="1"/>
      <w:marLeft w:val="0"/>
      <w:marRight w:val="0"/>
      <w:marTop w:val="0"/>
      <w:marBottom w:val="0"/>
      <w:divBdr>
        <w:top w:val="none" w:sz="0" w:space="0" w:color="auto"/>
        <w:left w:val="none" w:sz="0" w:space="0" w:color="auto"/>
        <w:bottom w:val="none" w:sz="0" w:space="0" w:color="auto"/>
        <w:right w:val="none" w:sz="0" w:space="0" w:color="auto"/>
      </w:divBdr>
    </w:div>
    <w:div w:id="1904757388">
      <w:bodyDiv w:val="1"/>
      <w:marLeft w:val="0"/>
      <w:marRight w:val="0"/>
      <w:marTop w:val="0"/>
      <w:marBottom w:val="0"/>
      <w:divBdr>
        <w:top w:val="none" w:sz="0" w:space="0" w:color="auto"/>
        <w:left w:val="none" w:sz="0" w:space="0" w:color="auto"/>
        <w:bottom w:val="none" w:sz="0" w:space="0" w:color="auto"/>
        <w:right w:val="none" w:sz="0" w:space="0" w:color="auto"/>
      </w:divBdr>
    </w:div>
    <w:div w:id="1910067550">
      <w:bodyDiv w:val="1"/>
      <w:marLeft w:val="0"/>
      <w:marRight w:val="0"/>
      <w:marTop w:val="0"/>
      <w:marBottom w:val="0"/>
      <w:divBdr>
        <w:top w:val="none" w:sz="0" w:space="0" w:color="auto"/>
        <w:left w:val="none" w:sz="0" w:space="0" w:color="auto"/>
        <w:bottom w:val="none" w:sz="0" w:space="0" w:color="auto"/>
        <w:right w:val="none" w:sz="0" w:space="0" w:color="auto"/>
      </w:divBdr>
    </w:div>
    <w:div w:id="1912110858">
      <w:bodyDiv w:val="1"/>
      <w:marLeft w:val="0"/>
      <w:marRight w:val="0"/>
      <w:marTop w:val="0"/>
      <w:marBottom w:val="0"/>
      <w:divBdr>
        <w:top w:val="none" w:sz="0" w:space="0" w:color="auto"/>
        <w:left w:val="none" w:sz="0" w:space="0" w:color="auto"/>
        <w:bottom w:val="none" w:sz="0" w:space="0" w:color="auto"/>
        <w:right w:val="none" w:sz="0" w:space="0" w:color="auto"/>
      </w:divBdr>
    </w:div>
    <w:div w:id="1914849556">
      <w:bodyDiv w:val="1"/>
      <w:marLeft w:val="0"/>
      <w:marRight w:val="0"/>
      <w:marTop w:val="0"/>
      <w:marBottom w:val="0"/>
      <w:divBdr>
        <w:top w:val="none" w:sz="0" w:space="0" w:color="auto"/>
        <w:left w:val="none" w:sz="0" w:space="0" w:color="auto"/>
        <w:bottom w:val="none" w:sz="0" w:space="0" w:color="auto"/>
        <w:right w:val="none" w:sz="0" w:space="0" w:color="auto"/>
      </w:divBdr>
    </w:div>
    <w:div w:id="1930457315">
      <w:bodyDiv w:val="1"/>
      <w:marLeft w:val="0"/>
      <w:marRight w:val="0"/>
      <w:marTop w:val="0"/>
      <w:marBottom w:val="0"/>
      <w:divBdr>
        <w:top w:val="none" w:sz="0" w:space="0" w:color="auto"/>
        <w:left w:val="none" w:sz="0" w:space="0" w:color="auto"/>
        <w:bottom w:val="none" w:sz="0" w:space="0" w:color="auto"/>
        <w:right w:val="none" w:sz="0" w:space="0" w:color="auto"/>
      </w:divBdr>
    </w:div>
    <w:div w:id="1939824993">
      <w:bodyDiv w:val="1"/>
      <w:marLeft w:val="0"/>
      <w:marRight w:val="0"/>
      <w:marTop w:val="0"/>
      <w:marBottom w:val="0"/>
      <w:divBdr>
        <w:top w:val="none" w:sz="0" w:space="0" w:color="auto"/>
        <w:left w:val="none" w:sz="0" w:space="0" w:color="auto"/>
        <w:bottom w:val="none" w:sz="0" w:space="0" w:color="auto"/>
        <w:right w:val="none" w:sz="0" w:space="0" w:color="auto"/>
      </w:divBdr>
    </w:div>
    <w:div w:id="1943107781">
      <w:bodyDiv w:val="1"/>
      <w:marLeft w:val="0"/>
      <w:marRight w:val="0"/>
      <w:marTop w:val="0"/>
      <w:marBottom w:val="0"/>
      <w:divBdr>
        <w:top w:val="none" w:sz="0" w:space="0" w:color="auto"/>
        <w:left w:val="none" w:sz="0" w:space="0" w:color="auto"/>
        <w:bottom w:val="none" w:sz="0" w:space="0" w:color="auto"/>
        <w:right w:val="none" w:sz="0" w:space="0" w:color="auto"/>
      </w:divBdr>
    </w:div>
    <w:div w:id="1948539224">
      <w:bodyDiv w:val="1"/>
      <w:marLeft w:val="0"/>
      <w:marRight w:val="0"/>
      <w:marTop w:val="0"/>
      <w:marBottom w:val="0"/>
      <w:divBdr>
        <w:top w:val="none" w:sz="0" w:space="0" w:color="auto"/>
        <w:left w:val="none" w:sz="0" w:space="0" w:color="auto"/>
        <w:bottom w:val="none" w:sz="0" w:space="0" w:color="auto"/>
        <w:right w:val="none" w:sz="0" w:space="0" w:color="auto"/>
      </w:divBdr>
    </w:div>
    <w:div w:id="1948656343">
      <w:bodyDiv w:val="1"/>
      <w:marLeft w:val="0"/>
      <w:marRight w:val="0"/>
      <w:marTop w:val="0"/>
      <w:marBottom w:val="0"/>
      <w:divBdr>
        <w:top w:val="none" w:sz="0" w:space="0" w:color="auto"/>
        <w:left w:val="none" w:sz="0" w:space="0" w:color="auto"/>
        <w:bottom w:val="none" w:sz="0" w:space="0" w:color="auto"/>
        <w:right w:val="none" w:sz="0" w:space="0" w:color="auto"/>
      </w:divBdr>
    </w:div>
    <w:div w:id="1957983297">
      <w:bodyDiv w:val="1"/>
      <w:marLeft w:val="0"/>
      <w:marRight w:val="0"/>
      <w:marTop w:val="0"/>
      <w:marBottom w:val="0"/>
      <w:divBdr>
        <w:top w:val="none" w:sz="0" w:space="0" w:color="auto"/>
        <w:left w:val="none" w:sz="0" w:space="0" w:color="auto"/>
        <w:bottom w:val="none" w:sz="0" w:space="0" w:color="auto"/>
        <w:right w:val="none" w:sz="0" w:space="0" w:color="auto"/>
      </w:divBdr>
    </w:div>
    <w:div w:id="1966739080">
      <w:bodyDiv w:val="1"/>
      <w:marLeft w:val="0"/>
      <w:marRight w:val="0"/>
      <w:marTop w:val="0"/>
      <w:marBottom w:val="0"/>
      <w:divBdr>
        <w:top w:val="none" w:sz="0" w:space="0" w:color="auto"/>
        <w:left w:val="none" w:sz="0" w:space="0" w:color="auto"/>
        <w:bottom w:val="none" w:sz="0" w:space="0" w:color="auto"/>
        <w:right w:val="none" w:sz="0" w:space="0" w:color="auto"/>
      </w:divBdr>
    </w:div>
    <w:div w:id="1990859417">
      <w:bodyDiv w:val="1"/>
      <w:marLeft w:val="0"/>
      <w:marRight w:val="0"/>
      <w:marTop w:val="0"/>
      <w:marBottom w:val="0"/>
      <w:divBdr>
        <w:top w:val="none" w:sz="0" w:space="0" w:color="auto"/>
        <w:left w:val="none" w:sz="0" w:space="0" w:color="auto"/>
        <w:bottom w:val="none" w:sz="0" w:space="0" w:color="auto"/>
        <w:right w:val="none" w:sz="0" w:space="0" w:color="auto"/>
      </w:divBdr>
    </w:div>
    <w:div w:id="1996255509">
      <w:bodyDiv w:val="1"/>
      <w:marLeft w:val="0"/>
      <w:marRight w:val="0"/>
      <w:marTop w:val="0"/>
      <w:marBottom w:val="0"/>
      <w:divBdr>
        <w:top w:val="none" w:sz="0" w:space="0" w:color="auto"/>
        <w:left w:val="none" w:sz="0" w:space="0" w:color="auto"/>
        <w:bottom w:val="none" w:sz="0" w:space="0" w:color="auto"/>
        <w:right w:val="none" w:sz="0" w:space="0" w:color="auto"/>
      </w:divBdr>
    </w:div>
    <w:div w:id="2002464125">
      <w:bodyDiv w:val="1"/>
      <w:marLeft w:val="0"/>
      <w:marRight w:val="0"/>
      <w:marTop w:val="0"/>
      <w:marBottom w:val="0"/>
      <w:divBdr>
        <w:top w:val="none" w:sz="0" w:space="0" w:color="auto"/>
        <w:left w:val="none" w:sz="0" w:space="0" w:color="auto"/>
        <w:bottom w:val="none" w:sz="0" w:space="0" w:color="auto"/>
        <w:right w:val="none" w:sz="0" w:space="0" w:color="auto"/>
      </w:divBdr>
    </w:div>
    <w:div w:id="2010788120">
      <w:bodyDiv w:val="1"/>
      <w:marLeft w:val="0"/>
      <w:marRight w:val="0"/>
      <w:marTop w:val="0"/>
      <w:marBottom w:val="0"/>
      <w:divBdr>
        <w:top w:val="none" w:sz="0" w:space="0" w:color="auto"/>
        <w:left w:val="none" w:sz="0" w:space="0" w:color="auto"/>
        <w:bottom w:val="none" w:sz="0" w:space="0" w:color="auto"/>
        <w:right w:val="none" w:sz="0" w:space="0" w:color="auto"/>
      </w:divBdr>
    </w:div>
    <w:div w:id="2019842414">
      <w:bodyDiv w:val="1"/>
      <w:marLeft w:val="0"/>
      <w:marRight w:val="0"/>
      <w:marTop w:val="0"/>
      <w:marBottom w:val="0"/>
      <w:divBdr>
        <w:top w:val="none" w:sz="0" w:space="0" w:color="auto"/>
        <w:left w:val="none" w:sz="0" w:space="0" w:color="auto"/>
        <w:bottom w:val="none" w:sz="0" w:space="0" w:color="auto"/>
        <w:right w:val="none" w:sz="0" w:space="0" w:color="auto"/>
      </w:divBdr>
    </w:div>
    <w:div w:id="2026976798">
      <w:bodyDiv w:val="1"/>
      <w:marLeft w:val="0"/>
      <w:marRight w:val="0"/>
      <w:marTop w:val="0"/>
      <w:marBottom w:val="0"/>
      <w:divBdr>
        <w:top w:val="none" w:sz="0" w:space="0" w:color="auto"/>
        <w:left w:val="none" w:sz="0" w:space="0" w:color="auto"/>
        <w:bottom w:val="none" w:sz="0" w:space="0" w:color="auto"/>
        <w:right w:val="none" w:sz="0" w:space="0" w:color="auto"/>
      </w:divBdr>
    </w:div>
    <w:div w:id="2035418694">
      <w:bodyDiv w:val="1"/>
      <w:marLeft w:val="0"/>
      <w:marRight w:val="0"/>
      <w:marTop w:val="0"/>
      <w:marBottom w:val="0"/>
      <w:divBdr>
        <w:top w:val="none" w:sz="0" w:space="0" w:color="auto"/>
        <w:left w:val="none" w:sz="0" w:space="0" w:color="auto"/>
        <w:bottom w:val="none" w:sz="0" w:space="0" w:color="auto"/>
        <w:right w:val="none" w:sz="0" w:space="0" w:color="auto"/>
      </w:divBdr>
    </w:div>
    <w:div w:id="2044986751">
      <w:bodyDiv w:val="1"/>
      <w:marLeft w:val="0"/>
      <w:marRight w:val="0"/>
      <w:marTop w:val="0"/>
      <w:marBottom w:val="0"/>
      <w:divBdr>
        <w:top w:val="none" w:sz="0" w:space="0" w:color="auto"/>
        <w:left w:val="none" w:sz="0" w:space="0" w:color="auto"/>
        <w:bottom w:val="none" w:sz="0" w:space="0" w:color="auto"/>
        <w:right w:val="none" w:sz="0" w:space="0" w:color="auto"/>
      </w:divBdr>
    </w:div>
    <w:div w:id="2052679740">
      <w:bodyDiv w:val="1"/>
      <w:marLeft w:val="0"/>
      <w:marRight w:val="0"/>
      <w:marTop w:val="0"/>
      <w:marBottom w:val="0"/>
      <w:divBdr>
        <w:top w:val="none" w:sz="0" w:space="0" w:color="auto"/>
        <w:left w:val="none" w:sz="0" w:space="0" w:color="auto"/>
        <w:bottom w:val="none" w:sz="0" w:space="0" w:color="auto"/>
        <w:right w:val="none" w:sz="0" w:space="0" w:color="auto"/>
      </w:divBdr>
    </w:div>
    <w:div w:id="2056808087">
      <w:bodyDiv w:val="1"/>
      <w:marLeft w:val="0"/>
      <w:marRight w:val="0"/>
      <w:marTop w:val="0"/>
      <w:marBottom w:val="0"/>
      <w:divBdr>
        <w:top w:val="none" w:sz="0" w:space="0" w:color="auto"/>
        <w:left w:val="none" w:sz="0" w:space="0" w:color="auto"/>
        <w:bottom w:val="none" w:sz="0" w:space="0" w:color="auto"/>
        <w:right w:val="none" w:sz="0" w:space="0" w:color="auto"/>
      </w:divBdr>
    </w:div>
    <w:div w:id="2074547205">
      <w:bodyDiv w:val="1"/>
      <w:marLeft w:val="0"/>
      <w:marRight w:val="0"/>
      <w:marTop w:val="0"/>
      <w:marBottom w:val="0"/>
      <w:divBdr>
        <w:top w:val="none" w:sz="0" w:space="0" w:color="auto"/>
        <w:left w:val="none" w:sz="0" w:space="0" w:color="auto"/>
        <w:bottom w:val="none" w:sz="0" w:space="0" w:color="auto"/>
        <w:right w:val="none" w:sz="0" w:space="0" w:color="auto"/>
      </w:divBdr>
    </w:div>
    <w:div w:id="2106421092">
      <w:bodyDiv w:val="1"/>
      <w:marLeft w:val="0"/>
      <w:marRight w:val="0"/>
      <w:marTop w:val="0"/>
      <w:marBottom w:val="0"/>
      <w:divBdr>
        <w:top w:val="none" w:sz="0" w:space="0" w:color="auto"/>
        <w:left w:val="none" w:sz="0" w:space="0" w:color="auto"/>
        <w:bottom w:val="none" w:sz="0" w:space="0" w:color="auto"/>
        <w:right w:val="none" w:sz="0" w:space="0" w:color="auto"/>
      </w:divBdr>
    </w:div>
    <w:div w:id="2111310587">
      <w:bodyDiv w:val="1"/>
      <w:marLeft w:val="0"/>
      <w:marRight w:val="0"/>
      <w:marTop w:val="0"/>
      <w:marBottom w:val="0"/>
      <w:divBdr>
        <w:top w:val="none" w:sz="0" w:space="0" w:color="auto"/>
        <w:left w:val="none" w:sz="0" w:space="0" w:color="auto"/>
        <w:bottom w:val="none" w:sz="0" w:space="0" w:color="auto"/>
        <w:right w:val="none" w:sz="0" w:space="0" w:color="auto"/>
      </w:divBdr>
    </w:div>
    <w:div w:id="2127306431">
      <w:bodyDiv w:val="1"/>
      <w:marLeft w:val="0"/>
      <w:marRight w:val="0"/>
      <w:marTop w:val="0"/>
      <w:marBottom w:val="0"/>
      <w:divBdr>
        <w:top w:val="none" w:sz="0" w:space="0" w:color="auto"/>
        <w:left w:val="none" w:sz="0" w:space="0" w:color="auto"/>
        <w:bottom w:val="none" w:sz="0" w:space="0" w:color="auto"/>
        <w:right w:val="none" w:sz="0" w:space="0" w:color="auto"/>
      </w:divBdr>
    </w:div>
    <w:div w:id="2130006163">
      <w:bodyDiv w:val="1"/>
      <w:marLeft w:val="0"/>
      <w:marRight w:val="0"/>
      <w:marTop w:val="0"/>
      <w:marBottom w:val="0"/>
      <w:divBdr>
        <w:top w:val="none" w:sz="0" w:space="0" w:color="auto"/>
        <w:left w:val="none" w:sz="0" w:space="0" w:color="auto"/>
        <w:bottom w:val="none" w:sz="0" w:space="0" w:color="auto"/>
        <w:right w:val="none" w:sz="0" w:space="0" w:color="auto"/>
      </w:divBdr>
    </w:div>
    <w:div w:id="2130128344">
      <w:bodyDiv w:val="1"/>
      <w:marLeft w:val="0"/>
      <w:marRight w:val="0"/>
      <w:marTop w:val="0"/>
      <w:marBottom w:val="0"/>
      <w:divBdr>
        <w:top w:val="none" w:sz="0" w:space="0" w:color="auto"/>
        <w:left w:val="none" w:sz="0" w:space="0" w:color="auto"/>
        <w:bottom w:val="none" w:sz="0" w:space="0" w:color="auto"/>
        <w:right w:val="none" w:sz="0" w:space="0" w:color="auto"/>
      </w:divBdr>
    </w:div>
    <w:div w:id="2132553124">
      <w:bodyDiv w:val="1"/>
      <w:marLeft w:val="0"/>
      <w:marRight w:val="0"/>
      <w:marTop w:val="0"/>
      <w:marBottom w:val="0"/>
      <w:divBdr>
        <w:top w:val="none" w:sz="0" w:space="0" w:color="auto"/>
        <w:left w:val="none" w:sz="0" w:space="0" w:color="auto"/>
        <w:bottom w:val="none" w:sz="0" w:space="0" w:color="auto"/>
        <w:right w:val="none" w:sz="0" w:space="0" w:color="auto"/>
      </w:divBdr>
    </w:div>
    <w:div w:id="2143300353">
      <w:bodyDiv w:val="1"/>
      <w:marLeft w:val="0"/>
      <w:marRight w:val="0"/>
      <w:marTop w:val="0"/>
      <w:marBottom w:val="0"/>
      <w:divBdr>
        <w:top w:val="none" w:sz="0" w:space="0" w:color="auto"/>
        <w:left w:val="none" w:sz="0" w:space="0" w:color="auto"/>
        <w:bottom w:val="none" w:sz="0" w:space="0" w:color="auto"/>
        <w:right w:val="none" w:sz="0" w:space="0" w:color="auto"/>
      </w:divBdr>
    </w:div>
    <w:div w:id="214546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Wzór wykazu osób.docx</dmsv2BaseFileName>
    <dmsv2BaseDisplayName xmlns="http://schemas.microsoft.com/sharepoint/v3">Załącznik nr 5 Wzór wykazu osób</dmsv2BaseDisplayName>
    <dmsv2SWPP2ObjectNumber xmlns="http://schemas.microsoft.com/sharepoint/v3">POST/EOD/EOD/BM/00011/2026                        </dmsv2SWPP2ObjectNumber>
    <dmsv2SWPP2SumMD5 xmlns="http://schemas.microsoft.com/sharepoint/v3">072e01e61eaa41872631a28dde63029e</dmsv2SWPP2SumMD5>
    <dmsv2BaseMoved xmlns="http://schemas.microsoft.com/sharepoint/v3">false</dmsv2BaseMoved>
    <dmsv2BaseIsSensitive xmlns="http://schemas.microsoft.com/sharepoint/v3">true</dmsv2BaseIsSensitive>
    <dmsv2SWPP2IDSWPP2 xmlns="http://schemas.microsoft.com/sharepoint/v3">703810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24180517</dmsv2BaseClientSystemDocumentID>
    <dmsv2BaseModifiedByID xmlns="http://schemas.microsoft.com/sharepoint/v3">13101172</dmsv2BaseModifiedByID>
    <dmsv2BaseCreatedByID xmlns="http://schemas.microsoft.com/sharepoint/v3">13101172</dmsv2BaseCreatedByID>
    <dmsv2SWPP2ObjectDepartment xmlns="http://schemas.microsoft.com/sharepoint/v3">0000000100050005001c0000</dmsv2SWPP2ObjectDepartment>
    <dmsv2SWPP2ObjectName xmlns="http://schemas.microsoft.com/sharepoint/v3">Postępowanie</dmsv2SWPP2ObjectName>
    <_dlc_DocId xmlns="a19cb1c7-c5c7-46d4-85ae-d83685407bba">JEUP5JKVCYQC-1398355148-6460</_dlc_DocId>
    <_dlc_DocIdUrl xmlns="a19cb1c7-c5c7-46d4-85ae-d83685407bba">
      <Url>https://swpp2.dms.gkpge.pl/sites/41/_layouts/15/DocIdRedir.aspx?ID=JEUP5JKVCYQC-1398355148-6460</Url>
      <Description>JEUP5JKVCYQC-1398355148-6460</Description>
    </_dlc_DocIdUrl>
  </documentManagement>
</p:properties>
</file>

<file path=customXml/itemProps1.xml><?xml version="1.0" encoding="utf-8"?>
<ds:datastoreItem xmlns:ds="http://schemas.openxmlformats.org/officeDocument/2006/customXml" ds:itemID="{48F87E78-A930-4818-A227-E21160C1A1D7}">
  <ds:schemaRefs>
    <ds:schemaRef ds:uri="http://schemas.openxmlformats.org/officeDocument/2006/bibliography"/>
  </ds:schemaRefs>
</ds:datastoreItem>
</file>

<file path=customXml/itemProps2.xml><?xml version="1.0" encoding="utf-8"?>
<ds:datastoreItem xmlns:ds="http://schemas.openxmlformats.org/officeDocument/2006/customXml" ds:itemID="{9E2CFB21-B61D-47AA-BC42-B844A4A2E34F}"/>
</file>

<file path=customXml/itemProps3.xml><?xml version="1.0" encoding="utf-8"?>
<ds:datastoreItem xmlns:ds="http://schemas.openxmlformats.org/officeDocument/2006/customXml" ds:itemID="{B4F734FF-6257-4F37-97A3-4A58AEAA362C}"/>
</file>

<file path=customXml/itemProps4.xml><?xml version="1.0" encoding="utf-8"?>
<ds:datastoreItem xmlns:ds="http://schemas.openxmlformats.org/officeDocument/2006/customXml" ds:itemID="{DA3A95D8-15CF-4A6C-9601-CD98C1D15B02}"/>
</file>

<file path=customXml/itemProps5.xml><?xml version="1.0" encoding="utf-8"?>
<ds:datastoreItem xmlns:ds="http://schemas.openxmlformats.org/officeDocument/2006/customXml" ds:itemID="{DF410F9A-DD7D-412D-9231-E60F806E54F0}"/>
</file>

<file path=docProps/app.xml><?xml version="1.0" encoding="utf-8"?>
<Properties xmlns="http://schemas.openxmlformats.org/officeDocument/2006/extended-properties" xmlns:vt="http://schemas.openxmlformats.org/officeDocument/2006/docPropsVTypes">
  <Template>Normal</Template>
  <TotalTime>121</TotalTime>
  <Pages>1</Pages>
  <Words>225</Words>
  <Characters>1356</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m.niedzwiedzka</dc:creator>
  <cp:lastModifiedBy>Suchecki Robert [PGE E. Odnawialna S.A.]</cp:lastModifiedBy>
  <cp:revision>28</cp:revision>
  <cp:lastPrinted>2025-11-04T11:29:00Z</cp:lastPrinted>
  <dcterms:created xsi:type="dcterms:W3CDTF">2025-11-04T09:33:00Z</dcterms:created>
  <dcterms:modified xsi:type="dcterms:W3CDTF">2026-01-23T08:52:00Z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2023-04-26T10:35:32Z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260f5596-092c-4cab-b62c-cb83575cfb1d</vt:lpwstr>
  </property>
  <property fmtid="{D5CDD505-2E9C-101B-9397-08002B2CF9AE}" pid="8" name="MSIP_Label_66b5d990-821a-4d41-b503-280f184b2126_ContentBits">
    <vt:lpwstr>0</vt:lpwstr>
  </property>
  <property fmtid="{D5CDD505-2E9C-101B-9397-08002B2CF9AE}" pid="9" name="ContentTypeId">
    <vt:lpwstr>0x010189100047E29E04A5812040BEB20DD03591C18F</vt:lpwstr>
  </property>
  <property fmtid="{D5CDD505-2E9C-101B-9397-08002B2CF9AE}" pid="10" name="_dlc_DocIdItemGuid">
    <vt:lpwstr>8401742c-c61f-4823-ab3b-4d482c69ceda</vt:lpwstr>
  </property>
</Properties>
</file>